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ED6803" w:rsidRDefault="00A52838">
      <w:pPr>
        <w:pStyle w:val="FicheTitre"/>
        <w:rPr>
          <w:rFonts w:cs="Arial Narrow"/>
          <w:b w:val="0"/>
          <w:bCs/>
          <w:spacing w:val="50"/>
          <w:szCs w:val="17"/>
        </w:rPr>
        <w:sectPr w:rsidR="00ED680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6803" w14:paraId="0E2D1304" w14:textId="77777777">
        <w:tc>
          <w:tcPr>
            <w:tcW w:w="9039" w:type="dxa"/>
            <w:shd w:val="clear" w:color="auto" w:fill="465F9D"/>
          </w:tcPr>
          <w:p w14:paraId="30A763D0" w14:textId="77777777" w:rsidR="00ED680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ED680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ED6803"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ED680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ED6803" w:rsidRDefault="00ED6803">
      <w:pPr>
        <w:jc w:val="both"/>
        <w:rPr>
          <w:rFonts w:ascii="Arial" w:hAnsi="Arial" w:cs="Arial"/>
        </w:rPr>
      </w:pPr>
    </w:p>
    <w:p w14:paraId="7F1C7318"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ED6803" w:rsidRDefault="00ED6803">
      <w:pPr>
        <w:rPr>
          <w:rFonts w:ascii="Marianne" w:hAnsi="Marianne"/>
        </w:rPr>
      </w:pPr>
    </w:p>
    <w:p w14:paraId="2B0A7B6A" w14:textId="77777777" w:rsidR="00ED680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ED6803" w:rsidRDefault="00ED6803">
      <w:pPr>
        <w:rPr>
          <w:rFonts w:ascii="Marianne" w:hAnsi="Marianne"/>
        </w:rPr>
      </w:pPr>
    </w:p>
    <w:p w14:paraId="012AB49E" w14:textId="77777777" w:rsidR="00ED680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ED6803" w:rsidRDefault="00ED6803">
      <w:pPr>
        <w:jc w:val="both"/>
        <w:rPr>
          <w:rFonts w:ascii="Marianne" w:hAnsi="Marianne" w:cs="Arial"/>
          <w:i/>
          <w:iCs/>
        </w:rPr>
      </w:pPr>
    </w:p>
    <w:p w14:paraId="185056BC" w14:textId="77777777" w:rsidR="00ED680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ED6803" w:rsidRDefault="00ED6803">
      <w:pPr>
        <w:jc w:val="both"/>
        <w:rPr>
          <w:rFonts w:ascii="Marianne" w:hAnsi="Marianne" w:cs="Arial"/>
          <w:i/>
          <w:sz w:val="18"/>
          <w:szCs w:val="18"/>
        </w:rPr>
      </w:pPr>
    </w:p>
    <w:p w14:paraId="1E2A1E83" w14:textId="77777777" w:rsidR="00ED6803" w:rsidRDefault="00ED680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6F979F53" w14:textId="77777777" w:rsidTr="00C84044">
        <w:tc>
          <w:tcPr>
            <w:tcW w:w="9710" w:type="dxa"/>
            <w:shd w:val="clear" w:color="auto" w:fill="465F9D"/>
          </w:tcPr>
          <w:p w14:paraId="50E15571" w14:textId="77777777" w:rsidR="00ED680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Pr="00C83DDA" w:rsidRDefault="00C84044" w:rsidP="00C84044">
      <w:pPr>
        <w:pStyle w:val="En-tte"/>
        <w:tabs>
          <w:tab w:val="clear" w:pos="4536"/>
          <w:tab w:val="clear" w:pos="9072"/>
        </w:tabs>
        <w:jc w:val="center"/>
        <w:rPr>
          <w:rFonts w:ascii="Arial" w:hAnsi="Arial" w:cs="Arial"/>
          <w:b/>
          <w:sz w:val="22"/>
        </w:rPr>
      </w:pPr>
    </w:p>
    <w:p w14:paraId="706FF9DA" w14:textId="0C9B8C12" w:rsidR="00C83DDA" w:rsidRPr="00E12F03" w:rsidRDefault="00C83DDA" w:rsidP="00C83DDA">
      <w:pPr>
        <w:pStyle w:val="En-tte"/>
        <w:jc w:val="center"/>
        <w:rPr>
          <w:rFonts w:asciiTheme="minorHAnsi" w:hAnsiTheme="minorHAnsi" w:cstheme="minorHAnsi"/>
          <w:b/>
          <w:sz w:val="22"/>
        </w:rPr>
      </w:pPr>
      <w:r w:rsidRPr="00E12F03">
        <w:rPr>
          <w:rFonts w:asciiTheme="minorHAnsi" w:hAnsiTheme="minorHAnsi" w:cstheme="minorHAnsi"/>
          <w:b/>
          <w:sz w:val="22"/>
        </w:rPr>
        <w:t>MINISTERE DES ARM</w:t>
      </w:r>
      <w:r w:rsidR="004F605B">
        <w:rPr>
          <w:rFonts w:asciiTheme="minorHAnsi" w:hAnsiTheme="minorHAnsi" w:cstheme="minorHAnsi"/>
          <w:b/>
          <w:sz w:val="22"/>
        </w:rPr>
        <w:t>É</w:t>
      </w:r>
      <w:r w:rsidRPr="00E12F03">
        <w:rPr>
          <w:rFonts w:asciiTheme="minorHAnsi" w:hAnsiTheme="minorHAnsi" w:cstheme="minorHAnsi"/>
          <w:b/>
          <w:sz w:val="22"/>
        </w:rPr>
        <w:t>ES</w:t>
      </w:r>
      <w:r w:rsidR="00F60F56">
        <w:rPr>
          <w:rFonts w:asciiTheme="minorHAnsi" w:hAnsiTheme="minorHAnsi" w:cstheme="minorHAnsi"/>
          <w:b/>
          <w:sz w:val="22"/>
        </w:rPr>
        <w:t xml:space="preserve"> ET DES ANCIENS COMBATTANTS</w:t>
      </w:r>
      <w:bookmarkStart w:id="0" w:name="_GoBack"/>
      <w:bookmarkEnd w:id="0"/>
    </w:p>
    <w:p w14:paraId="12D1129D"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Le directeur du Service d’Infrastructure de la Défense Nord-Est</w:t>
      </w:r>
    </w:p>
    <w:p w14:paraId="79C3D298" w14:textId="77777777" w:rsidR="00C83DDA" w:rsidRPr="00E12F03" w:rsidRDefault="00C83DDA" w:rsidP="00C83DDA">
      <w:pPr>
        <w:widowControl w:val="0"/>
        <w:tabs>
          <w:tab w:val="center" w:pos="5102"/>
          <w:tab w:val="left" w:pos="9225"/>
        </w:tabs>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Caserne NEY</w:t>
      </w:r>
    </w:p>
    <w:p w14:paraId="68730EF2"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CS 92005- 57044 METZ Cedex 01</w:t>
      </w:r>
    </w:p>
    <w:p w14:paraId="1B8B1090" w14:textId="6CBB81D0" w:rsidR="00C84044" w:rsidRPr="00DD77E7" w:rsidRDefault="00C84044" w:rsidP="00C84044">
      <w:pPr>
        <w:widowControl w:val="0"/>
        <w:autoSpaceDN w:val="0"/>
        <w:adjustRightInd w:val="0"/>
        <w:jc w:val="center"/>
        <w:rPr>
          <w:rFonts w:ascii="Arial" w:hAnsi="Arial" w:cs="Arial"/>
          <w:b/>
          <w:snapToGrid w:val="0"/>
          <w:sz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5DBED00B" w14:textId="77777777">
        <w:tc>
          <w:tcPr>
            <w:tcW w:w="9852" w:type="dxa"/>
            <w:shd w:val="clear" w:color="auto" w:fill="465F9D"/>
          </w:tcPr>
          <w:p w14:paraId="74904548" w14:textId="77777777" w:rsidR="00ED680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473F4663" w14:textId="3F132503" w:rsidR="00C84044" w:rsidRPr="0079036B" w:rsidRDefault="00E26BBA" w:rsidP="00C84044">
      <w:pPr>
        <w:jc w:val="center"/>
        <w:rPr>
          <w:rFonts w:asciiTheme="minorHAnsi" w:hAnsiTheme="minorHAnsi" w:cstheme="minorHAnsi"/>
          <w:b/>
          <w:bCs/>
          <w:sz w:val="22"/>
        </w:rPr>
      </w:pPr>
      <w:r>
        <w:rPr>
          <w:rFonts w:asciiTheme="minorHAnsi" w:hAnsiTheme="minorHAnsi" w:cstheme="minorHAnsi"/>
          <w:b/>
          <w:bCs/>
          <w:sz w:val="22"/>
        </w:rPr>
        <w:t>Projet n° 25-USID03-016</w:t>
      </w:r>
    </w:p>
    <w:p w14:paraId="3607BF25" w14:textId="77777777" w:rsidR="0079036B" w:rsidRPr="0079036B" w:rsidRDefault="0079036B" w:rsidP="00E26BBA">
      <w:pPr>
        <w:suppressAutoHyphens w:val="0"/>
        <w:jc w:val="center"/>
        <w:rPr>
          <w:rFonts w:asciiTheme="minorHAnsi" w:hAnsiTheme="minorHAnsi" w:cstheme="minorHAnsi"/>
          <w:sz w:val="22"/>
          <w:szCs w:val="22"/>
          <w:lang w:eastAsia="fr-FR"/>
        </w:rPr>
      </w:pPr>
    </w:p>
    <w:p w14:paraId="086A6C5F" w14:textId="77777777" w:rsidR="00F60F56" w:rsidRPr="00F60F56" w:rsidRDefault="00F60F56" w:rsidP="00F60F56">
      <w:pPr>
        <w:jc w:val="center"/>
        <w:rPr>
          <w:rFonts w:ascii="Calibri" w:hAnsi="Calibri"/>
          <w:sz w:val="22"/>
          <w:szCs w:val="22"/>
          <w:lang w:eastAsia="ar-SA"/>
        </w:rPr>
      </w:pPr>
      <w:r w:rsidRPr="00F60F56">
        <w:rPr>
          <w:rFonts w:ascii="Calibri" w:hAnsi="Calibri"/>
          <w:sz w:val="22"/>
          <w:szCs w:val="22"/>
          <w:lang w:eastAsia="ar-SA"/>
        </w:rPr>
        <w:t>SUIPPES (51) – 132 RIC</w:t>
      </w:r>
    </w:p>
    <w:p w14:paraId="75CC3C2B" w14:textId="77777777" w:rsidR="00F60F56" w:rsidRPr="00F60F56" w:rsidRDefault="00F60F56" w:rsidP="00F60F56">
      <w:pPr>
        <w:jc w:val="center"/>
        <w:rPr>
          <w:rFonts w:ascii="Calibri" w:hAnsi="Calibri"/>
          <w:sz w:val="22"/>
          <w:szCs w:val="22"/>
          <w:lang w:eastAsia="fr-FR"/>
        </w:rPr>
      </w:pPr>
      <w:r w:rsidRPr="00F60F56">
        <w:rPr>
          <w:rFonts w:ascii="Calibri" w:hAnsi="Calibri"/>
          <w:sz w:val="22"/>
          <w:szCs w:val="22"/>
          <w:lang w:eastAsia="ar-SA"/>
        </w:rPr>
        <w:t>Acquisition de bâtiments modulaires (type ALGECO/CORIMEC ou équivalent)</w:t>
      </w:r>
    </w:p>
    <w:p w14:paraId="711815ED" w14:textId="001650DA" w:rsidR="00ED6803" w:rsidRDefault="00ED6803">
      <w:pPr>
        <w:pStyle w:val="fcase1ertab"/>
        <w:tabs>
          <w:tab w:val="clear" w:pos="426"/>
          <w:tab w:val="left" w:pos="0"/>
        </w:tabs>
        <w:spacing w:before="120"/>
        <w:ind w:left="0" w:firstLine="0"/>
        <w:rPr>
          <w:rFonts w:ascii="Marianne" w:hAnsi="Marianne" w:cs="Arial"/>
          <w:i/>
          <w:sz w:val="16"/>
          <w:szCs w:val="16"/>
        </w:rPr>
      </w:pPr>
    </w:p>
    <w:p w14:paraId="73285C03" w14:textId="263152F3" w:rsidR="00C83DDA" w:rsidRDefault="00C83DDA">
      <w:pPr>
        <w:pStyle w:val="fcase1ertab"/>
        <w:tabs>
          <w:tab w:val="clear" w:pos="426"/>
          <w:tab w:val="left" w:pos="0"/>
        </w:tabs>
        <w:spacing w:before="120"/>
        <w:ind w:left="0" w:firstLine="0"/>
        <w:rPr>
          <w:rFonts w:ascii="Marianne" w:hAnsi="Marianne" w:cs="Arial"/>
          <w:i/>
          <w:sz w:val="16"/>
          <w:szCs w:val="16"/>
        </w:rPr>
      </w:pPr>
    </w:p>
    <w:p w14:paraId="4D480A25" w14:textId="70446876" w:rsidR="00C83DDA" w:rsidRDefault="00C83DDA">
      <w:pPr>
        <w:pStyle w:val="fcase1ertab"/>
        <w:tabs>
          <w:tab w:val="clear" w:pos="426"/>
          <w:tab w:val="left" w:pos="0"/>
        </w:tabs>
        <w:spacing w:before="120"/>
        <w:ind w:left="0" w:firstLine="0"/>
        <w:rPr>
          <w:rFonts w:ascii="Marianne" w:hAnsi="Marianne" w:cs="Arial"/>
          <w:i/>
          <w:sz w:val="16"/>
          <w:szCs w:val="16"/>
        </w:rPr>
      </w:pPr>
    </w:p>
    <w:p w14:paraId="0B685BCD" w14:textId="5DDC8F82" w:rsidR="0079036B" w:rsidRDefault="0079036B">
      <w:pPr>
        <w:pStyle w:val="fcase1ertab"/>
        <w:tabs>
          <w:tab w:val="clear" w:pos="426"/>
          <w:tab w:val="left" w:pos="0"/>
        </w:tabs>
        <w:spacing w:before="120"/>
        <w:ind w:left="0" w:firstLine="0"/>
        <w:rPr>
          <w:rFonts w:ascii="Marianne" w:hAnsi="Marianne" w:cs="Arial"/>
          <w:i/>
          <w:sz w:val="16"/>
          <w:szCs w:val="16"/>
        </w:rPr>
      </w:pPr>
    </w:p>
    <w:p w14:paraId="717A4930" w14:textId="77777777" w:rsidR="00E26BBA" w:rsidRDefault="00E26BBA">
      <w:pPr>
        <w:pStyle w:val="fcase1ertab"/>
        <w:tabs>
          <w:tab w:val="clear" w:pos="426"/>
          <w:tab w:val="left" w:pos="0"/>
        </w:tabs>
        <w:spacing w:before="120"/>
        <w:ind w:left="0" w:firstLine="0"/>
        <w:rPr>
          <w:rFonts w:ascii="Marianne" w:hAnsi="Marianne" w:cs="Arial"/>
          <w:i/>
          <w:sz w:val="16"/>
          <w:szCs w:val="16"/>
        </w:rPr>
      </w:pPr>
    </w:p>
    <w:p w14:paraId="44FBA3E4" w14:textId="77777777" w:rsidR="00C84044" w:rsidRDefault="00C84044">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6DD477C9" w14:textId="77777777">
        <w:tc>
          <w:tcPr>
            <w:tcW w:w="9852" w:type="dxa"/>
            <w:shd w:val="clear" w:color="auto" w:fill="465F9D"/>
          </w:tcPr>
          <w:p w14:paraId="0BC3B3C6" w14:textId="77777777" w:rsidR="00ED680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ED6803" w:rsidRDefault="00ED6803">
      <w:pPr>
        <w:pStyle w:val="Titre9"/>
        <w:numPr>
          <w:ilvl w:val="0"/>
          <w:numId w:val="0"/>
        </w:numPr>
        <w:rPr>
          <w:rFonts w:ascii="Marianne" w:hAnsi="Marianne"/>
          <w:i w:val="0"/>
          <w:sz w:val="20"/>
        </w:rPr>
      </w:pPr>
    </w:p>
    <w:p w14:paraId="409BB350" w14:textId="77777777" w:rsidR="00ED680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ED6803" w:rsidRDefault="00ED6803">
      <w:pPr>
        <w:pStyle w:val="Titre9"/>
        <w:tabs>
          <w:tab w:val="num" w:pos="0"/>
        </w:tabs>
        <w:ind w:left="0"/>
        <w:jc w:val="both"/>
        <w:rPr>
          <w:rFonts w:ascii="Marianne" w:hAnsi="Marianne"/>
          <w:i w:val="0"/>
          <w:iCs w:val="0"/>
          <w:sz w:val="20"/>
          <w:szCs w:val="20"/>
        </w:rPr>
      </w:pPr>
    </w:p>
    <w:p w14:paraId="5F3FC2FE" w14:textId="77777777" w:rsidR="00ED680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ED6803" w:rsidRDefault="00ED6803">
      <w:pPr>
        <w:jc w:val="both"/>
        <w:rPr>
          <w:rFonts w:ascii="Marianne" w:hAnsi="Marianne" w:cs="Arial"/>
          <w:b/>
          <w:bCs/>
        </w:rPr>
      </w:pPr>
    </w:p>
    <w:p w14:paraId="24DD5AFA"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ED6803" w:rsidRDefault="00ED6803">
      <w:pPr>
        <w:rPr>
          <w:rFonts w:ascii="Marianne" w:hAnsi="Marianne"/>
        </w:rPr>
      </w:pPr>
    </w:p>
    <w:p w14:paraId="7388AD3C" w14:textId="77777777" w:rsidR="00ED6803" w:rsidRDefault="00ED6803">
      <w:pPr>
        <w:rPr>
          <w:rFonts w:ascii="Marianne" w:hAnsi="Marianne"/>
        </w:rPr>
      </w:pPr>
    </w:p>
    <w:p w14:paraId="5D6ABD99" w14:textId="7588839F" w:rsidR="00ED6803" w:rsidRDefault="009E0F95">
      <w:pPr>
        <w:pStyle w:val="Titre9"/>
        <w:numPr>
          <w:ilvl w:val="0"/>
          <w:numId w:val="12"/>
        </w:numPr>
        <w:jc w:val="both"/>
        <w:rPr>
          <w:rFonts w:ascii="Marianne" w:hAnsi="Marianne"/>
          <w:sz w:val="20"/>
          <w:szCs w:val="20"/>
        </w:rPr>
      </w:pPr>
      <w:r>
        <w:rPr>
          <w:rFonts w:ascii="Marianne" w:hAnsi="Marianne"/>
          <w:sz w:val="20"/>
          <w:szCs w:val="20"/>
        </w:rPr>
        <w:t>Adresse</w:t>
      </w:r>
      <w:r w:rsidR="004F605B">
        <w:rPr>
          <w:rFonts w:ascii="Marianne" w:hAnsi="Marianne"/>
          <w:sz w:val="20"/>
          <w:szCs w:val="20"/>
        </w:rPr>
        <w:t>s</w:t>
      </w:r>
      <w:r>
        <w:rPr>
          <w:rFonts w:ascii="Marianne" w:hAnsi="Marianne"/>
          <w:sz w:val="20"/>
          <w:szCs w:val="20"/>
        </w:rPr>
        <w:t xml:space="preserve">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ED6803" w:rsidRDefault="00ED6803">
      <w:pPr>
        <w:rPr>
          <w:rFonts w:ascii="Marianne" w:hAnsi="Marianne"/>
        </w:rPr>
      </w:pPr>
    </w:p>
    <w:p w14:paraId="713422F0" w14:textId="77777777" w:rsidR="00ED6803" w:rsidRDefault="00ED6803">
      <w:pPr>
        <w:rPr>
          <w:rFonts w:ascii="Marianne" w:hAnsi="Marianne"/>
        </w:rPr>
      </w:pPr>
    </w:p>
    <w:p w14:paraId="782D39DC"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ED6803" w:rsidRDefault="00ED6803">
      <w:pPr>
        <w:rPr>
          <w:rFonts w:ascii="Marianne" w:hAnsi="Marianne"/>
        </w:rPr>
      </w:pPr>
    </w:p>
    <w:p w14:paraId="11C146AC" w14:textId="77777777" w:rsidR="00ED6803" w:rsidRDefault="00ED6803">
      <w:pPr>
        <w:rPr>
          <w:rFonts w:ascii="Marianne" w:hAnsi="Marianne"/>
        </w:rPr>
      </w:pPr>
    </w:p>
    <w:p w14:paraId="3EC0DCB9"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ED6803" w:rsidRDefault="00ED6803">
      <w:pPr>
        <w:rPr>
          <w:rFonts w:ascii="Marianne" w:hAnsi="Marianne"/>
        </w:rPr>
      </w:pPr>
    </w:p>
    <w:p w14:paraId="47D33F6C" w14:textId="77777777" w:rsidR="00ED6803" w:rsidRDefault="00ED6803">
      <w:pPr>
        <w:rPr>
          <w:rFonts w:ascii="Marianne" w:hAnsi="Marianne"/>
        </w:rPr>
      </w:pPr>
    </w:p>
    <w:p w14:paraId="0E34F4FE" w14:textId="77777777" w:rsidR="00ED680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ED6803" w:rsidRDefault="00ED6803">
      <w:pPr>
        <w:rPr>
          <w:rFonts w:ascii="Marianne" w:hAnsi="Marianne"/>
        </w:rPr>
      </w:pPr>
    </w:p>
    <w:p w14:paraId="539427C8" w14:textId="77777777" w:rsidR="00ED6803" w:rsidRDefault="00ED6803">
      <w:pPr>
        <w:rPr>
          <w:rFonts w:ascii="Marianne" w:hAnsi="Marianne"/>
        </w:rPr>
      </w:pPr>
    </w:p>
    <w:p w14:paraId="75C6F819"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ED6803" w:rsidRDefault="00ED6803">
      <w:pPr>
        <w:jc w:val="both"/>
        <w:rPr>
          <w:rFonts w:ascii="Marianne" w:hAnsi="Marianne" w:cs="Arial"/>
          <w:b/>
          <w:bCs/>
        </w:rPr>
      </w:pPr>
    </w:p>
    <w:p w14:paraId="512B909C" w14:textId="77777777" w:rsidR="00ED6803" w:rsidRDefault="00ED6803">
      <w:pPr>
        <w:jc w:val="both"/>
        <w:rPr>
          <w:rFonts w:ascii="Marianne" w:hAnsi="Marianne" w:cs="Arial"/>
          <w:b/>
          <w:bCs/>
        </w:rPr>
      </w:pPr>
    </w:p>
    <w:p w14:paraId="0F57984D"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ED6803" w:rsidRDefault="00ED6803">
      <w:pPr>
        <w:jc w:val="both"/>
        <w:rPr>
          <w:rFonts w:ascii="Marianne" w:hAnsi="Marianne" w:cs="Arial"/>
        </w:rPr>
      </w:pPr>
    </w:p>
    <w:p w14:paraId="2C2C209D"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60F56">
        <w:rPr>
          <w:rFonts w:ascii="Marianne" w:hAnsi="Marianne"/>
        </w:rPr>
      </w:r>
      <w:r w:rsidR="00F60F5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ED6803" w:rsidRDefault="00ED6803">
      <w:pPr>
        <w:ind w:left="567"/>
        <w:jc w:val="both"/>
        <w:rPr>
          <w:rFonts w:ascii="Marianne" w:hAnsi="Marianne" w:cs="Arial"/>
        </w:rPr>
      </w:pPr>
    </w:p>
    <w:p w14:paraId="7D01E48A"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60F56">
        <w:rPr>
          <w:rFonts w:ascii="Marianne" w:hAnsi="Marianne"/>
        </w:rPr>
      </w:r>
      <w:r w:rsidR="00F60F5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ED6803" w:rsidRDefault="00ED6803">
      <w:pPr>
        <w:ind w:left="567"/>
        <w:jc w:val="both"/>
        <w:rPr>
          <w:rFonts w:ascii="Marianne" w:hAnsi="Marianne" w:cs="Arial"/>
          <w:bCs/>
          <w:sz w:val="22"/>
        </w:rPr>
      </w:pPr>
    </w:p>
    <w:p w14:paraId="1CE31B9C" w14:textId="77777777" w:rsidR="00ED680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ED680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ED680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ED680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ED6803" w:rsidRDefault="00ED6803">
      <w:pPr>
        <w:spacing w:before="120"/>
        <w:jc w:val="both"/>
        <w:rPr>
          <w:rFonts w:ascii="Marianne" w:hAnsi="Marianne" w:cs="Arial"/>
          <w:sz w:val="22"/>
        </w:rPr>
      </w:pPr>
    </w:p>
    <w:p w14:paraId="0EE4598E" w14:textId="77777777" w:rsidR="00ED6803" w:rsidRDefault="00ED680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6803" w14:paraId="05D518D7" w14:textId="77777777">
        <w:trPr>
          <w:trHeight w:val="540"/>
          <w:jc w:val="center"/>
        </w:trPr>
        <w:tc>
          <w:tcPr>
            <w:tcW w:w="1986" w:type="dxa"/>
            <w:shd w:val="clear" w:color="auto" w:fill="CCFFFF"/>
            <w:vAlign w:val="center"/>
          </w:tcPr>
          <w:p w14:paraId="694C4319" w14:textId="77777777" w:rsidR="00ED680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ED680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61B6325D" w:rsidR="00ED6803" w:rsidRDefault="00B452A9">
            <w:pPr>
              <w:spacing w:beforeLines="40" w:before="96" w:afterLines="40" w:after="96"/>
              <w:rPr>
                <w:rFonts w:ascii="Marianne" w:hAnsi="Marianne" w:cs="Arial"/>
                <w:b/>
              </w:rPr>
            </w:pPr>
            <w:r>
              <w:rPr>
                <w:rFonts w:ascii="Marianne" w:hAnsi="Marianne" w:cs="Arial"/>
                <w:b/>
              </w:rPr>
              <w:t>Éléments</w:t>
            </w:r>
            <w:r w:rsidR="009E0F95">
              <w:rPr>
                <w:rFonts w:ascii="Marianne" w:hAnsi="Marianne" w:cs="Arial"/>
                <w:b/>
              </w:rPr>
              <w:t xml:space="preserve"> permettant la vérification des conditions propres à chaque marché réservé</w:t>
            </w:r>
          </w:p>
        </w:tc>
      </w:tr>
      <w:tr w:rsidR="00ED6803" w14:paraId="6B5F2F16" w14:textId="77777777">
        <w:trPr>
          <w:trHeight w:val="2218"/>
          <w:jc w:val="center"/>
        </w:trPr>
        <w:tc>
          <w:tcPr>
            <w:tcW w:w="1986" w:type="dxa"/>
            <w:vMerge w:val="restart"/>
            <w:shd w:val="clear" w:color="auto" w:fill="auto"/>
            <w:vAlign w:val="center"/>
          </w:tcPr>
          <w:p w14:paraId="5B2690EC" w14:textId="77777777" w:rsidR="00ED680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F60F56">
              <w:rPr>
                <w:rFonts w:ascii="Marianne" w:eastAsia="MS Gothic" w:hAnsi="Marianne" w:cs="Arial"/>
              </w:rPr>
            </w:r>
            <w:r w:rsidR="00F60F5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ED6803" w:rsidRDefault="00ED6803">
            <w:pPr>
              <w:spacing w:beforeLines="40" w:before="96" w:afterLines="40" w:after="96"/>
              <w:ind w:left="170" w:right="170"/>
              <w:jc w:val="both"/>
              <w:rPr>
                <w:rFonts w:ascii="Marianne" w:hAnsi="Marianne" w:cs="Arial"/>
                <w:sz w:val="12"/>
                <w:szCs w:val="16"/>
              </w:rPr>
            </w:pPr>
          </w:p>
          <w:p w14:paraId="3911BE3E" w14:textId="77777777" w:rsidR="00ED6803" w:rsidRDefault="00ED6803">
            <w:pPr>
              <w:spacing w:beforeLines="40" w:before="96" w:afterLines="40" w:after="96"/>
              <w:ind w:left="170" w:right="170"/>
              <w:jc w:val="both"/>
              <w:rPr>
                <w:rFonts w:ascii="Marianne" w:hAnsi="Marianne" w:cs="Arial"/>
                <w:sz w:val="12"/>
                <w:szCs w:val="16"/>
              </w:rPr>
            </w:pPr>
          </w:p>
          <w:p w14:paraId="78BC2B55" w14:textId="77777777" w:rsidR="00ED6803" w:rsidRDefault="00ED6803">
            <w:pPr>
              <w:spacing w:beforeLines="40" w:before="96" w:afterLines="40" w:after="96"/>
              <w:ind w:left="170" w:right="170"/>
              <w:jc w:val="both"/>
              <w:rPr>
                <w:rFonts w:ascii="Marianne" w:hAnsi="Marianne" w:cs="Arial"/>
                <w:sz w:val="12"/>
                <w:szCs w:val="16"/>
              </w:rPr>
            </w:pPr>
          </w:p>
          <w:p w14:paraId="65D761C6"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ED6803" w:rsidRDefault="00ED6803">
            <w:pPr>
              <w:spacing w:beforeLines="40" w:before="96" w:afterLines="40" w:after="96"/>
              <w:ind w:right="170"/>
              <w:rPr>
                <w:rFonts w:ascii="Marianne" w:hAnsi="Marianne" w:cs="Arial"/>
                <w:sz w:val="12"/>
                <w:szCs w:val="16"/>
              </w:rPr>
            </w:pPr>
          </w:p>
          <w:p w14:paraId="247CA9ED" w14:textId="77777777" w:rsidR="00ED6803" w:rsidRDefault="00ED6803">
            <w:pPr>
              <w:spacing w:beforeLines="40" w:before="96" w:afterLines="40" w:after="96"/>
              <w:ind w:right="170"/>
              <w:rPr>
                <w:rFonts w:ascii="Marianne" w:hAnsi="Marianne" w:cs="Arial"/>
                <w:sz w:val="12"/>
                <w:szCs w:val="16"/>
              </w:rPr>
            </w:pPr>
          </w:p>
          <w:p w14:paraId="5D8FA94F" w14:textId="77777777" w:rsidR="00ED6803" w:rsidRDefault="00ED6803">
            <w:pPr>
              <w:spacing w:beforeLines="40" w:before="96" w:afterLines="40" w:after="96"/>
              <w:ind w:right="170"/>
              <w:rPr>
                <w:rFonts w:ascii="Marianne" w:hAnsi="Marianne" w:cs="Arial"/>
                <w:sz w:val="12"/>
                <w:szCs w:val="16"/>
              </w:rPr>
            </w:pPr>
          </w:p>
        </w:tc>
      </w:tr>
      <w:tr w:rsidR="00ED6803" w14:paraId="6E04B7A1" w14:textId="77777777">
        <w:trPr>
          <w:trHeight w:val="3555"/>
          <w:jc w:val="center"/>
        </w:trPr>
        <w:tc>
          <w:tcPr>
            <w:tcW w:w="1986" w:type="dxa"/>
            <w:vMerge/>
            <w:shd w:val="clear" w:color="auto" w:fill="auto"/>
            <w:vAlign w:val="center"/>
          </w:tcPr>
          <w:p w14:paraId="3D9E54B4"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7E246503"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F60F56">
              <w:rPr>
                <w:rFonts w:ascii="Marianne" w:eastAsia="MS Gothic" w:hAnsi="Marianne" w:cs="Arial"/>
              </w:rPr>
            </w:r>
            <w:r w:rsidR="00F60F5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ED6803" w:rsidRDefault="00ED6803">
            <w:pPr>
              <w:spacing w:beforeLines="40" w:before="96" w:afterLines="40" w:after="96"/>
              <w:ind w:left="170" w:right="170"/>
              <w:jc w:val="both"/>
              <w:rPr>
                <w:rFonts w:ascii="Marianne" w:hAnsi="Marianne" w:cs="Arial"/>
                <w:sz w:val="12"/>
                <w:szCs w:val="16"/>
              </w:rPr>
            </w:pPr>
          </w:p>
          <w:p w14:paraId="681FE28A" w14:textId="77777777" w:rsidR="00ED6803" w:rsidRDefault="00ED6803">
            <w:pPr>
              <w:spacing w:beforeLines="40" w:before="96" w:afterLines="40" w:after="96"/>
              <w:ind w:left="170" w:right="170"/>
              <w:jc w:val="both"/>
              <w:rPr>
                <w:rFonts w:ascii="Marianne" w:hAnsi="Marianne" w:cs="Arial"/>
                <w:sz w:val="12"/>
                <w:szCs w:val="16"/>
              </w:rPr>
            </w:pPr>
          </w:p>
          <w:p w14:paraId="2A42C1D1" w14:textId="77777777" w:rsidR="00ED6803" w:rsidRDefault="00ED6803">
            <w:pPr>
              <w:spacing w:beforeLines="40" w:before="96" w:afterLines="40" w:after="96"/>
              <w:ind w:left="170" w:right="170"/>
              <w:jc w:val="both"/>
              <w:rPr>
                <w:rFonts w:ascii="Marianne" w:hAnsi="Marianne" w:cs="Arial"/>
                <w:sz w:val="12"/>
                <w:szCs w:val="16"/>
              </w:rPr>
            </w:pPr>
          </w:p>
          <w:p w14:paraId="5E12482A"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ED6803" w:rsidRDefault="00ED6803">
            <w:pPr>
              <w:spacing w:beforeLines="40" w:before="96" w:afterLines="40" w:after="96"/>
              <w:ind w:right="170"/>
              <w:rPr>
                <w:rFonts w:ascii="Marianne" w:hAnsi="Marianne" w:cs="Arial"/>
                <w:sz w:val="12"/>
                <w:szCs w:val="16"/>
              </w:rPr>
            </w:pPr>
          </w:p>
          <w:p w14:paraId="5DF113A3" w14:textId="77777777" w:rsidR="00ED6803" w:rsidRDefault="00ED6803">
            <w:pPr>
              <w:spacing w:beforeLines="40" w:before="96" w:afterLines="40" w:after="96"/>
              <w:ind w:right="170"/>
              <w:rPr>
                <w:rFonts w:ascii="Marianne" w:hAnsi="Marianne" w:cs="Arial"/>
                <w:sz w:val="12"/>
                <w:szCs w:val="16"/>
              </w:rPr>
            </w:pPr>
          </w:p>
          <w:p w14:paraId="048B45E3" w14:textId="77777777" w:rsidR="00ED6803" w:rsidRDefault="00ED6803">
            <w:pPr>
              <w:spacing w:beforeLines="40" w:before="96" w:afterLines="40" w:after="96"/>
              <w:ind w:right="170"/>
              <w:rPr>
                <w:rFonts w:ascii="Marianne" w:hAnsi="Marianne" w:cs="Arial"/>
                <w:sz w:val="12"/>
                <w:szCs w:val="16"/>
              </w:rPr>
            </w:pPr>
          </w:p>
        </w:tc>
      </w:tr>
      <w:tr w:rsidR="00ED6803" w14:paraId="17397E7A" w14:textId="77777777">
        <w:trPr>
          <w:trHeight w:val="4455"/>
          <w:jc w:val="center"/>
        </w:trPr>
        <w:tc>
          <w:tcPr>
            <w:tcW w:w="1986" w:type="dxa"/>
            <w:vMerge/>
            <w:shd w:val="clear" w:color="auto" w:fill="auto"/>
            <w:vAlign w:val="center"/>
          </w:tcPr>
          <w:p w14:paraId="46059519"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5F35B26D"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F60F56">
              <w:rPr>
                <w:rFonts w:ascii="Marianne" w:eastAsia="MS Gothic" w:hAnsi="Marianne" w:cs="Arial"/>
              </w:rPr>
            </w:r>
            <w:r w:rsidR="00F60F56">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ED6803" w:rsidRDefault="00ED6803">
            <w:pPr>
              <w:spacing w:beforeLines="40" w:before="96" w:afterLines="40" w:after="96"/>
              <w:ind w:left="170" w:right="170"/>
              <w:jc w:val="both"/>
              <w:rPr>
                <w:rFonts w:ascii="Marianne" w:hAnsi="Marianne" w:cs="Arial"/>
                <w:sz w:val="12"/>
                <w:szCs w:val="16"/>
              </w:rPr>
            </w:pPr>
          </w:p>
          <w:p w14:paraId="35AAEB79" w14:textId="77777777" w:rsidR="00ED6803" w:rsidRDefault="00ED6803">
            <w:pPr>
              <w:spacing w:beforeLines="40" w:before="96" w:afterLines="40" w:after="96"/>
              <w:ind w:left="170" w:right="170"/>
              <w:jc w:val="both"/>
              <w:rPr>
                <w:rFonts w:ascii="Marianne" w:hAnsi="Marianne" w:cs="Arial"/>
                <w:sz w:val="12"/>
                <w:szCs w:val="16"/>
              </w:rPr>
            </w:pPr>
          </w:p>
          <w:p w14:paraId="79184D58" w14:textId="77777777" w:rsidR="00ED6803" w:rsidRDefault="00ED6803">
            <w:pPr>
              <w:spacing w:beforeLines="40" w:before="96" w:afterLines="40" w:after="96"/>
              <w:ind w:left="170" w:right="170"/>
              <w:jc w:val="both"/>
              <w:rPr>
                <w:rFonts w:ascii="Marianne" w:hAnsi="Marianne" w:cs="Arial"/>
                <w:sz w:val="12"/>
                <w:szCs w:val="16"/>
              </w:rPr>
            </w:pPr>
          </w:p>
          <w:p w14:paraId="345C1CF5"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ED6803" w:rsidRDefault="00ED6803">
            <w:pPr>
              <w:spacing w:beforeLines="40" w:before="96" w:afterLines="40" w:after="96"/>
              <w:ind w:right="170"/>
              <w:rPr>
                <w:rFonts w:ascii="Marianne" w:hAnsi="Marianne" w:cs="Arial"/>
                <w:sz w:val="12"/>
                <w:szCs w:val="16"/>
              </w:rPr>
            </w:pPr>
          </w:p>
          <w:p w14:paraId="5994F03E" w14:textId="77777777" w:rsidR="00ED6803" w:rsidRDefault="00ED6803">
            <w:pPr>
              <w:spacing w:beforeLines="40" w:before="96" w:afterLines="40" w:after="96"/>
              <w:ind w:right="170"/>
              <w:rPr>
                <w:rFonts w:ascii="Marianne" w:hAnsi="Marianne" w:cs="Arial"/>
                <w:sz w:val="12"/>
                <w:szCs w:val="16"/>
              </w:rPr>
            </w:pPr>
          </w:p>
          <w:p w14:paraId="41D15869" w14:textId="77777777" w:rsidR="00ED6803" w:rsidRDefault="00ED6803">
            <w:pPr>
              <w:spacing w:beforeLines="40" w:before="96" w:afterLines="40" w:after="96"/>
              <w:ind w:right="170"/>
              <w:rPr>
                <w:rFonts w:ascii="Marianne" w:hAnsi="Marianne" w:cs="Arial"/>
                <w:sz w:val="12"/>
                <w:szCs w:val="16"/>
              </w:rPr>
            </w:pPr>
          </w:p>
        </w:tc>
      </w:tr>
      <w:tr w:rsidR="00ED6803" w14:paraId="54F3B84B" w14:textId="77777777">
        <w:trPr>
          <w:trHeight w:val="1785"/>
          <w:jc w:val="center"/>
        </w:trPr>
        <w:tc>
          <w:tcPr>
            <w:tcW w:w="1986" w:type="dxa"/>
            <w:shd w:val="clear" w:color="auto" w:fill="auto"/>
            <w:vAlign w:val="center"/>
          </w:tcPr>
          <w:p w14:paraId="13B5C8FE" w14:textId="77777777" w:rsidR="00ED680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ED680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F60F56">
              <w:rPr>
                <w:rFonts w:ascii="Marianne" w:hAnsi="Marianne" w:cs="Arial"/>
              </w:rPr>
            </w:r>
            <w:r w:rsidR="00F60F56">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ED6803" w:rsidRDefault="00ED6803">
            <w:pPr>
              <w:spacing w:beforeLines="40" w:before="96" w:afterLines="40" w:after="96"/>
              <w:ind w:left="170" w:right="170"/>
              <w:jc w:val="both"/>
              <w:rPr>
                <w:rFonts w:ascii="Marianne" w:hAnsi="Marianne" w:cs="Arial"/>
                <w:sz w:val="12"/>
                <w:szCs w:val="16"/>
              </w:rPr>
            </w:pPr>
          </w:p>
          <w:p w14:paraId="41F345E2" w14:textId="77777777" w:rsidR="00ED6803" w:rsidRDefault="00ED6803">
            <w:pPr>
              <w:spacing w:beforeLines="40" w:before="96" w:afterLines="40" w:after="96"/>
              <w:ind w:left="170" w:right="170"/>
              <w:jc w:val="both"/>
              <w:rPr>
                <w:rFonts w:ascii="Marianne" w:hAnsi="Marianne" w:cs="Arial"/>
                <w:sz w:val="12"/>
                <w:szCs w:val="16"/>
              </w:rPr>
            </w:pPr>
          </w:p>
          <w:p w14:paraId="2CCCC3FF" w14:textId="77777777" w:rsidR="00ED6803" w:rsidRDefault="00ED6803">
            <w:pPr>
              <w:spacing w:beforeLines="40" w:before="96" w:afterLines="40" w:after="96"/>
              <w:ind w:left="170" w:right="170"/>
              <w:jc w:val="both"/>
              <w:rPr>
                <w:rFonts w:ascii="Marianne" w:hAnsi="Marianne" w:cs="Arial"/>
                <w:sz w:val="12"/>
                <w:szCs w:val="16"/>
              </w:rPr>
            </w:pPr>
          </w:p>
          <w:p w14:paraId="4687DFC2"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ED6803" w:rsidRDefault="00ED6803">
            <w:pPr>
              <w:spacing w:beforeLines="40" w:before="96" w:afterLines="40" w:after="96"/>
              <w:ind w:right="170"/>
              <w:rPr>
                <w:rFonts w:ascii="Marianne" w:hAnsi="Marianne" w:cs="Arial"/>
                <w:sz w:val="12"/>
                <w:szCs w:val="16"/>
              </w:rPr>
            </w:pPr>
          </w:p>
          <w:p w14:paraId="441FC2ED" w14:textId="77777777" w:rsidR="00ED6803" w:rsidRDefault="00ED6803">
            <w:pPr>
              <w:spacing w:beforeLines="40" w:before="96" w:afterLines="40" w:after="96"/>
              <w:ind w:right="170"/>
              <w:rPr>
                <w:rFonts w:ascii="Marianne" w:hAnsi="Marianne" w:cs="Arial"/>
                <w:sz w:val="12"/>
                <w:szCs w:val="16"/>
              </w:rPr>
            </w:pPr>
          </w:p>
          <w:p w14:paraId="1185CC1A" w14:textId="77777777" w:rsidR="00ED6803" w:rsidRDefault="00ED6803">
            <w:pPr>
              <w:spacing w:beforeLines="40" w:before="96" w:afterLines="40" w:after="96"/>
              <w:ind w:right="170"/>
              <w:rPr>
                <w:rFonts w:ascii="Marianne" w:hAnsi="Marianne" w:cs="Arial"/>
                <w:sz w:val="12"/>
                <w:szCs w:val="16"/>
              </w:rPr>
            </w:pPr>
          </w:p>
        </w:tc>
      </w:tr>
      <w:tr w:rsidR="00ED6803" w14:paraId="07E57F30" w14:textId="77777777">
        <w:trPr>
          <w:trHeight w:val="3615"/>
          <w:jc w:val="center"/>
        </w:trPr>
        <w:tc>
          <w:tcPr>
            <w:tcW w:w="1986" w:type="dxa"/>
            <w:shd w:val="clear" w:color="auto" w:fill="auto"/>
            <w:vAlign w:val="center"/>
          </w:tcPr>
          <w:p w14:paraId="24F1ED97" w14:textId="77777777" w:rsidR="00ED680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F60F56">
              <w:rPr>
                <w:rFonts w:ascii="Marianne" w:eastAsia="MS Gothic" w:hAnsi="Marianne" w:cs="Arial"/>
              </w:rPr>
            </w:r>
            <w:r w:rsidR="00F60F56">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ED6803" w:rsidRDefault="00ED6803">
            <w:pPr>
              <w:spacing w:beforeLines="40" w:before="96" w:afterLines="40" w:after="96"/>
              <w:ind w:left="170" w:right="170"/>
              <w:jc w:val="both"/>
              <w:rPr>
                <w:rFonts w:ascii="Marianne" w:hAnsi="Marianne" w:cs="Arial"/>
                <w:sz w:val="12"/>
                <w:szCs w:val="16"/>
              </w:rPr>
            </w:pPr>
          </w:p>
          <w:p w14:paraId="1A27A423" w14:textId="77777777" w:rsidR="00ED6803" w:rsidRDefault="00ED6803">
            <w:pPr>
              <w:spacing w:beforeLines="40" w:before="96" w:afterLines="40" w:after="96"/>
              <w:ind w:left="170" w:right="170"/>
              <w:jc w:val="both"/>
              <w:rPr>
                <w:rFonts w:ascii="Marianne" w:hAnsi="Marianne" w:cs="Arial"/>
                <w:sz w:val="12"/>
                <w:szCs w:val="16"/>
              </w:rPr>
            </w:pPr>
          </w:p>
          <w:p w14:paraId="7DD08E81" w14:textId="77777777" w:rsidR="00ED6803" w:rsidRDefault="00ED6803">
            <w:pPr>
              <w:spacing w:beforeLines="40" w:before="96" w:afterLines="40" w:after="96"/>
              <w:ind w:left="170" w:right="170"/>
              <w:jc w:val="both"/>
              <w:rPr>
                <w:rFonts w:ascii="Marianne" w:hAnsi="Marianne" w:cs="Arial"/>
                <w:sz w:val="12"/>
                <w:szCs w:val="16"/>
              </w:rPr>
            </w:pPr>
          </w:p>
          <w:p w14:paraId="44F7E91E"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ED6803" w:rsidRDefault="00ED6803">
            <w:pPr>
              <w:spacing w:beforeLines="40" w:before="96" w:afterLines="40" w:after="96"/>
              <w:ind w:right="170"/>
              <w:rPr>
                <w:rFonts w:ascii="Marianne" w:hAnsi="Marianne" w:cs="Arial"/>
                <w:sz w:val="12"/>
                <w:szCs w:val="16"/>
              </w:rPr>
            </w:pPr>
          </w:p>
          <w:p w14:paraId="0892C8F0" w14:textId="77777777" w:rsidR="00ED6803" w:rsidRDefault="00ED6803">
            <w:pPr>
              <w:spacing w:beforeLines="40" w:before="96" w:afterLines="40" w:after="96"/>
              <w:ind w:right="170"/>
              <w:rPr>
                <w:rFonts w:ascii="Marianne" w:hAnsi="Marianne" w:cs="Arial"/>
                <w:sz w:val="12"/>
                <w:szCs w:val="16"/>
              </w:rPr>
            </w:pPr>
          </w:p>
          <w:p w14:paraId="02335F8E" w14:textId="77777777" w:rsidR="00ED6803" w:rsidRDefault="00ED6803">
            <w:pPr>
              <w:spacing w:beforeLines="40" w:before="96" w:afterLines="40" w:after="96"/>
              <w:ind w:right="170"/>
              <w:rPr>
                <w:rFonts w:ascii="Marianne" w:hAnsi="Marianne" w:cs="Arial"/>
                <w:sz w:val="12"/>
                <w:szCs w:val="16"/>
              </w:rPr>
            </w:pPr>
          </w:p>
        </w:tc>
      </w:tr>
    </w:tbl>
    <w:p w14:paraId="0A4D1B8D" w14:textId="77777777" w:rsidR="00ED6803" w:rsidRDefault="00ED6803">
      <w:pPr>
        <w:tabs>
          <w:tab w:val="left" w:pos="-142"/>
          <w:tab w:val="left" w:pos="4111"/>
        </w:tabs>
        <w:rPr>
          <w:rFonts w:ascii="Marianne" w:hAnsi="Marianne" w:cs="Arial"/>
          <w:b/>
          <w:bCs/>
          <w:sz w:val="22"/>
          <w:szCs w:val="22"/>
        </w:rPr>
      </w:pPr>
    </w:p>
    <w:p w14:paraId="4B26A2CA" w14:textId="77777777" w:rsidR="00ED680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ED6803" w:rsidRDefault="00ED6803">
      <w:pPr>
        <w:keepNext/>
        <w:tabs>
          <w:tab w:val="left" w:pos="-142"/>
          <w:tab w:val="left" w:pos="4111"/>
        </w:tabs>
        <w:jc w:val="both"/>
        <w:rPr>
          <w:rFonts w:ascii="Marianne" w:hAnsi="Marianne" w:cs="Arial"/>
          <w:b/>
          <w:bCs/>
          <w:sz w:val="22"/>
          <w:szCs w:val="22"/>
        </w:rPr>
      </w:pPr>
    </w:p>
    <w:p w14:paraId="467D7780" w14:textId="77777777" w:rsidR="00ED680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ED6803" w:rsidRDefault="00ED680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6411F5D9"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0116FA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7F45F9C"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504C1A2"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ED680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3FB18250"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17E100F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DEDFB23" w14:textId="77777777" w:rsidR="00ED680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ED6803" w:rsidRDefault="00ED6803">
      <w:pPr>
        <w:pStyle w:val="En-tte"/>
        <w:tabs>
          <w:tab w:val="left" w:pos="2160"/>
        </w:tabs>
        <w:ind w:left="284"/>
        <w:jc w:val="both"/>
        <w:rPr>
          <w:rFonts w:ascii="Marianne" w:hAnsi="Marianne" w:cs="Arial"/>
          <w:iCs/>
          <w:sz w:val="16"/>
          <w:szCs w:val="18"/>
        </w:rPr>
      </w:pPr>
    </w:p>
    <w:p w14:paraId="26AD4CED" w14:textId="77777777" w:rsidR="00ED680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ED6803" w:rsidRDefault="00ED6803">
      <w:pPr>
        <w:pStyle w:val="En-tte"/>
        <w:ind w:left="993"/>
        <w:jc w:val="both"/>
        <w:rPr>
          <w:rFonts w:ascii="Marianne" w:hAnsi="Marianne" w:cs="Arial"/>
          <w:iCs/>
          <w:sz w:val="16"/>
          <w:szCs w:val="18"/>
        </w:rPr>
      </w:pPr>
    </w:p>
    <w:p w14:paraId="280E93CA" w14:textId="77777777" w:rsidR="00ED6803" w:rsidRDefault="00ED6803">
      <w:pPr>
        <w:pStyle w:val="En-tte"/>
        <w:ind w:left="993"/>
        <w:jc w:val="both"/>
        <w:rPr>
          <w:rFonts w:ascii="Marianne" w:hAnsi="Marianne" w:cs="Arial"/>
          <w:iCs/>
          <w:sz w:val="16"/>
          <w:szCs w:val="18"/>
        </w:rPr>
      </w:pPr>
    </w:p>
    <w:p w14:paraId="52487DE7" w14:textId="77777777" w:rsidR="00ED680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ED6803" w:rsidRDefault="00ED6803">
      <w:pPr>
        <w:pStyle w:val="En-tte"/>
        <w:tabs>
          <w:tab w:val="left" w:pos="0"/>
          <w:tab w:val="left" w:pos="2160"/>
        </w:tabs>
        <w:ind w:left="993"/>
        <w:jc w:val="both"/>
        <w:rPr>
          <w:rFonts w:ascii="Marianne" w:hAnsi="Marianne" w:cs="Arial"/>
          <w:iCs/>
          <w:sz w:val="16"/>
          <w:szCs w:val="18"/>
        </w:rPr>
      </w:pPr>
    </w:p>
    <w:p w14:paraId="6CDD1AC3" w14:textId="77777777" w:rsidR="00ED6803" w:rsidRDefault="00ED6803">
      <w:pPr>
        <w:pStyle w:val="En-tte"/>
        <w:tabs>
          <w:tab w:val="left" w:pos="0"/>
          <w:tab w:val="left" w:pos="2160"/>
        </w:tabs>
        <w:ind w:left="993"/>
        <w:jc w:val="both"/>
        <w:rPr>
          <w:rFonts w:ascii="Marianne" w:hAnsi="Marianne" w:cs="Arial"/>
          <w:iCs/>
          <w:sz w:val="16"/>
          <w:szCs w:val="18"/>
        </w:rPr>
      </w:pPr>
    </w:p>
    <w:p w14:paraId="79589C34" w14:textId="77777777" w:rsidR="00ED6803" w:rsidRDefault="00ED6803">
      <w:pPr>
        <w:pStyle w:val="En-tte"/>
        <w:tabs>
          <w:tab w:val="left" w:pos="0"/>
          <w:tab w:val="left" w:pos="2160"/>
        </w:tabs>
        <w:ind w:left="993"/>
        <w:jc w:val="both"/>
        <w:rPr>
          <w:rFonts w:ascii="Arial" w:hAnsi="Arial" w:cs="Arial"/>
          <w:iCs/>
          <w:sz w:val="16"/>
          <w:szCs w:val="18"/>
        </w:rPr>
      </w:pPr>
    </w:p>
    <w:p w14:paraId="576D7059" w14:textId="77777777" w:rsidR="00ED6803" w:rsidRDefault="00ED6803">
      <w:pPr>
        <w:pStyle w:val="En-tte"/>
        <w:tabs>
          <w:tab w:val="left" w:pos="0"/>
          <w:tab w:val="left" w:pos="2160"/>
        </w:tabs>
        <w:ind w:left="993"/>
        <w:jc w:val="both"/>
        <w:rPr>
          <w:rFonts w:ascii="Arial" w:hAnsi="Arial" w:cs="Arial"/>
          <w:iCs/>
          <w:sz w:val="16"/>
          <w:szCs w:val="18"/>
        </w:rPr>
      </w:pPr>
    </w:p>
    <w:p w14:paraId="1C7BF11B" w14:textId="77777777" w:rsidR="00ED680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60F56">
        <w:rPr>
          <w:rFonts w:ascii="Marianne" w:hAnsi="Marianne"/>
        </w:rPr>
      </w:r>
      <w:r w:rsidR="00F60F5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ED680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28D9DE99" w14:textId="77777777" w:rsidR="00ED6803" w:rsidRDefault="00ED680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ED6803" w14:paraId="501DCDA3" w14:textId="77777777">
        <w:trPr>
          <w:trHeight w:val="629"/>
        </w:trPr>
        <w:tc>
          <w:tcPr>
            <w:tcW w:w="9747" w:type="dxa"/>
            <w:shd w:val="clear" w:color="auto" w:fill="465F9D"/>
          </w:tcPr>
          <w:p w14:paraId="493D4F73" w14:textId="77777777" w:rsidR="00ED680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ED6803" w:rsidRDefault="00ED6803">
      <w:pPr>
        <w:tabs>
          <w:tab w:val="left" w:pos="-142"/>
          <w:tab w:val="left" w:pos="4111"/>
        </w:tabs>
        <w:rPr>
          <w:rFonts w:ascii="Marianne" w:hAnsi="Marianne" w:cs="Arial"/>
          <w:b/>
          <w:bCs/>
          <w:sz w:val="22"/>
          <w:szCs w:val="22"/>
        </w:rPr>
      </w:pPr>
    </w:p>
    <w:p w14:paraId="5AA36D9A" w14:textId="77777777" w:rsidR="00ED680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ED680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ED6803" w:rsidRDefault="00ED6803">
      <w:pPr>
        <w:rPr>
          <w:rFonts w:ascii="Marianne" w:hAnsi="Marianne" w:cs="Arial"/>
        </w:rPr>
      </w:pPr>
    </w:p>
    <w:p w14:paraId="546A3A0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ED6803" w:rsidRDefault="00ED6803">
      <w:pPr>
        <w:jc w:val="both"/>
        <w:rPr>
          <w:rFonts w:ascii="Marianne" w:hAnsi="Marianne" w:cs="Arial"/>
          <w:i/>
          <w:sz w:val="18"/>
        </w:rPr>
      </w:pPr>
    </w:p>
    <w:p w14:paraId="5F678615" w14:textId="77777777" w:rsidR="00ED6803" w:rsidRDefault="00ED6803">
      <w:pPr>
        <w:jc w:val="both"/>
        <w:rPr>
          <w:rFonts w:ascii="Marianne" w:hAnsi="Marianne" w:cs="Arial"/>
          <w:i/>
          <w:sz w:val="18"/>
        </w:rPr>
      </w:pPr>
    </w:p>
    <w:p w14:paraId="24E3EDE2" w14:textId="77777777" w:rsidR="00ED6803" w:rsidRDefault="00ED6803">
      <w:pPr>
        <w:jc w:val="both"/>
        <w:rPr>
          <w:rFonts w:ascii="Marianne" w:hAnsi="Marianne" w:cs="Arial"/>
          <w:i/>
          <w:sz w:val="18"/>
        </w:rPr>
      </w:pPr>
    </w:p>
    <w:p w14:paraId="5729B06C" w14:textId="564AEB16" w:rsidR="00ED6803" w:rsidRDefault="00ED6803">
      <w:pPr>
        <w:jc w:val="both"/>
        <w:rPr>
          <w:rFonts w:ascii="Marianne" w:hAnsi="Marianne" w:cs="Arial"/>
          <w:i/>
          <w:sz w:val="18"/>
        </w:rPr>
      </w:pPr>
    </w:p>
    <w:p w14:paraId="13298BF4" w14:textId="77777777" w:rsidR="0079036B" w:rsidRDefault="0079036B">
      <w:pPr>
        <w:jc w:val="both"/>
        <w:rPr>
          <w:rFonts w:ascii="Marianne" w:hAnsi="Marianne" w:cs="Arial"/>
          <w:i/>
          <w:sz w:val="18"/>
        </w:rPr>
      </w:pPr>
    </w:p>
    <w:p w14:paraId="7561F759" w14:textId="77777777" w:rsidR="00ED6803" w:rsidRDefault="00ED6803">
      <w:pPr>
        <w:jc w:val="both"/>
        <w:rPr>
          <w:rFonts w:ascii="Marianne" w:hAnsi="Marianne" w:cs="Arial"/>
          <w:i/>
          <w:sz w:val="18"/>
        </w:rPr>
      </w:pPr>
    </w:p>
    <w:p w14:paraId="4A5B028C" w14:textId="77777777" w:rsidR="00ED6803" w:rsidRDefault="00ED6803">
      <w:pPr>
        <w:jc w:val="both"/>
        <w:rPr>
          <w:rFonts w:ascii="Marianne" w:hAnsi="Marianne" w:cs="Arial"/>
          <w:i/>
          <w:sz w:val="18"/>
        </w:rPr>
      </w:pPr>
    </w:p>
    <w:p w14:paraId="207DA06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ED6803" w:rsidRDefault="00ED6803">
      <w:pPr>
        <w:jc w:val="both"/>
        <w:rPr>
          <w:rFonts w:ascii="Marianne" w:hAnsi="Marianne" w:cs="Arial"/>
          <w:i/>
          <w:sz w:val="18"/>
        </w:rPr>
      </w:pPr>
    </w:p>
    <w:p w14:paraId="2A3A5C9D" w14:textId="77777777" w:rsidR="00ED6803" w:rsidRDefault="00ED6803">
      <w:pPr>
        <w:jc w:val="both"/>
        <w:rPr>
          <w:rFonts w:ascii="Marianne" w:hAnsi="Marianne" w:cs="Arial"/>
          <w:i/>
          <w:sz w:val="18"/>
        </w:rPr>
      </w:pPr>
    </w:p>
    <w:p w14:paraId="555432A3" w14:textId="77777777" w:rsidR="00ED6803" w:rsidRDefault="00ED6803">
      <w:pPr>
        <w:jc w:val="both"/>
        <w:rPr>
          <w:rFonts w:ascii="Marianne" w:hAnsi="Marianne" w:cs="Arial"/>
          <w:i/>
          <w:sz w:val="18"/>
        </w:rPr>
      </w:pPr>
    </w:p>
    <w:p w14:paraId="1A278C2E" w14:textId="77777777" w:rsidR="00ED6803" w:rsidRDefault="00ED6803">
      <w:pPr>
        <w:jc w:val="both"/>
        <w:rPr>
          <w:rFonts w:ascii="Marianne" w:hAnsi="Marianne" w:cs="Arial"/>
          <w:i/>
          <w:sz w:val="18"/>
        </w:rPr>
      </w:pPr>
    </w:p>
    <w:p w14:paraId="7A3988F0" w14:textId="09AB4759" w:rsidR="00ED6803" w:rsidRDefault="00ED6803">
      <w:pPr>
        <w:jc w:val="both"/>
        <w:rPr>
          <w:rFonts w:ascii="Marianne" w:hAnsi="Marianne" w:cs="Arial"/>
          <w:i/>
          <w:sz w:val="18"/>
        </w:rPr>
      </w:pPr>
    </w:p>
    <w:p w14:paraId="0ADCD39D" w14:textId="77777777" w:rsidR="0079036B" w:rsidRDefault="0079036B">
      <w:pPr>
        <w:jc w:val="both"/>
        <w:rPr>
          <w:rFonts w:ascii="Marianne" w:hAnsi="Marianne" w:cs="Arial"/>
          <w:i/>
          <w:sz w:val="18"/>
        </w:rPr>
      </w:pPr>
    </w:p>
    <w:p w14:paraId="0C47634A" w14:textId="77777777" w:rsidR="00ED6803" w:rsidRDefault="00ED6803">
      <w:pPr>
        <w:jc w:val="both"/>
        <w:rPr>
          <w:rFonts w:ascii="Marianne" w:hAnsi="Marianne" w:cs="Arial"/>
          <w:i/>
          <w:sz w:val="18"/>
        </w:rPr>
      </w:pPr>
    </w:p>
    <w:p w14:paraId="29B8CA5A" w14:textId="77777777" w:rsidR="00ED6803" w:rsidRDefault="00ED6803">
      <w:pPr>
        <w:pStyle w:val="En-tte"/>
        <w:tabs>
          <w:tab w:val="clear" w:pos="4536"/>
          <w:tab w:val="clear" w:pos="9072"/>
          <w:tab w:val="left" w:pos="0"/>
          <w:tab w:val="left" w:pos="2160"/>
        </w:tabs>
        <w:jc w:val="both"/>
        <w:rPr>
          <w:rFonts w:ascii="Marianne" w:hAnsi="Marianne" w:cs="Arial"/>
          <w:i/>
          <w:sz w:val="18"/>
        </w:rPr>
      </w:pPr>
    </w:p>
    <w:p w14:paraId="3137A893" w14:textId="77777777" w:rsidR="00ED6803" w:rsidRDefault="00ED680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ED6803" w:rsidRDefault="00ED6803">
      <w:pPr>
        <w:jc w:val="both"/>
        <w:rPr>
          <w:rFonts w:ascii="Marianne" w:hAnsi="Marianne" w:cs="Arial"/>
          <w:sz w:val="18"/>
        </w:rPr>
      </w:pPr>
    </w:p>
    <w:p w14:paraId="63DDE3F3" w14:textId="77777777" w:rsidR="00ED680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ED6803" w:rsidRDefault="00ED6803">
      <w:pPr>
        <w:ind w:left="284"/>
        <w:jc w:val="both"/>
        <w:rPr>
          <w:rFonts w:ascii="Marianne" w:hAnsi="Marianne" w:cs="Arial"/>
          <w:sz w:val="16"/>
        </w:rPr>
      </w:pPr>
    </w:p>
    <w:p w14:paraId="631C7CB9" w14:textId="61DC98ED" w:rsidR="00ED6803" w:rsidRDefault="00ED6803">
      <w:pPr>
        <w:ind w:left="284"/>
        <w:jc w:val="both"/>
        <w:rPr>
          <w:rFonts w:ascii="Marianne" w:hAnsi="Marianne" w:cs="Arial"/>
          <w:sz w:val="16"/>
        </w:rPr>
      </w:pPr>
    </w:p>
    <w:p w14:paraId="66E3A1D9" w14:textId="77777777" w:rsidR="0079036B" w:rsidRDefault="0079036B">
      <w:pPr>
        <w:ind w:left="284"/>
        <w:jc w:val="both"/>
        <w:rPr>
          <w:rFonts w:ascii="Marianne" w:hAnsi="Marianne" w:cs="Arial"/>
          <w:sz w:val="16"/>
        </w:rPr>
      </w:pPr>
    </w:p>
    <w:p w14:paraId="56E9B706" w14:textId="77777777" w:rsidR="00ED6803" w:rsidRDefault="00ED6803">
      <w:pPr>
        <w:ind w:left="284"/>
        <w:jc w:val="both"/>
        <w:rPr>
          <w:rFonts w:ascii="Marianne" w:hAnsi="Marianne" w:cs="Arial"/>
          <w:sz w:val="16"/>
        </w:rPr>
      </w:pPr>
    </w:p>
    <w:p w14:paraId="5F1F37A5" w14:textId="77777777" w:rsidR="00ED680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ED6803" w:rsidRDefault="00ED680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C6A70C2" w:rsidR="00C84044" w:rsidRDefault="00C84044">
      <w:pPr>
        <w:ind w:left="284"/>
        <w:jc w:val="both"/>
        <w:rPr>
          <w:rFonts w:ascii="Marianne" w:hAnsi="Marianne" w:cs="Arial"/>
          <w:sz w:val="16"/>
        </w:rPr>
      </w:pPr>
    </w:p>
    <w:p w14:paraId="1A74C681" w14:textId="77777777" w:rsidR="0079036B" w:rsidRDefault="0079036B">
      <w:pPr>
        <w:ind w:left="284"/>
        <w:jc w:val="both"/>
        <w:rPr>
          <w:rFonts w:ascii="Marianne" w:hAnsi="Marianne" w:cs="Arial"/>
          <w:sz w:val="16"/>
        </w:rPr>
      </w:pPr>
    </w:p>
    <w:p w14:paraId="0A6CA52E" w14:textId="4B56A443" w:rsidR="0079036B" w:rsidRDefault="0079036B">
      <w:pPr>
        <w:suppressAutoHyphens w:val="0"/>
        <w:rPr>
          <w:rFonts w:ascii="Marianne" w:hAnsi="Marianne" w:cs="Arial"/>
          <w:sz w:val="16"/>
        </w:rPr>
      </w:pPr>
      <w:r>
        <w:rPr>
          <w:rFonts w:ascii="Marianne" w:hAnsi="Marianne" w:cs="Arial"/>
          <w:sz w:val="16"/>
        </w:rPr>
        <w:br w:type="page"/>
      </w:r>
    </w:p>
    <w:p w14:paraId="050981D9" w14:textId="77777777" w:rsidR="00ED6803" w:rsidRDefault="00ED680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6803" w14:paraId="68752A46" w14:textId="77777777">
        <w:trPr>
          <w:trHeight w:val="653"/>
        </w:trPr>
        <w:tc>
          <w:tcPr>
            <w:tcW w:w="9994" w:type="dxa"/>
            <w:shd w:val="clear" w:color="auto" w:fill="465F9D"/>
          </w:tcPr>
          <w:p w14:paraId="58C714C8"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ED6803" w:rsidRDefault="00ED6803">
      <w:pPr>
        <w:ind w:left="284"/>
        <w:rPr>
          <w:rFonts w:ascii="Marianne" w:hAnsi="Marianne" w:cs="Arial"/>
        </w:rPr>
      </w:pPr>
    </w:p>
    <w:p w14:paraId="5139BEAB" w14:textId="77777777" w:rsidR="00ED680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ED6803" w:rsidRDefault="00ED680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680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ED6803" w:rsidRDefault="00ED680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680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ED6803" w:rsidRDefault="00ED6803">
            <w:pPr>
              <w:tabs>
                <w:tab w:val="left" w:pos="864"/>
              </w:tabs>
              <w:snapToGrid w:val="0"/>
              <w:spacing w:before="120" w:after="120"/>
              <w:rPr>
                <w:rFonts w:ascii="Marianne" w:hAnsi="Marianne" w:cs="Arial"/>
                <w:sz w:val="16"/>
                <w:szCs w:val="16"/>
              </w:rPr>
            </w:pPr>
          </w:p>
          <w:p w14:paraId="5352B9A1" w14:textId="77777777" w:rsidR="00ED6803" w:rsidRDefault="00ED680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ED6803" w:rsidRDefault="00ED680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ED6803" w:rsidRDefault="00ED6803">
            <w:pPr>
              <w:tabs>
                <w:tab w:val="left" w:pos="864"/>
              </w:tabs>
              <w:snapToGrid w:val="0"/>
              <w:spacing w:before="120" w:after="120"/>
              <w:jc w:val="right"/>
              <w:rPr>
                <w:rFonts w:ascii="Marianne" w:hAnsi="Marianne" w:cs="Arial"/>
                <w:sz w:val="16"/>
                <w:szCs w:val="16"/>
              </w:rPr>
            </w:pPr>
          </w:p>
        </w:tc>
      </w:tr>
      <w:tr w:rsidR="00ED680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ED6803" w:rsidRDefault="00ED6803">
            <w:pPr>
              <w:tabs>
                <w:tab w:val="left" w:pos="864"/>
              </w:tabs>
              <w:snapToGrid w:val="0"/>
              <w:spacing w:before="120" w:after="120"/>
              <w:rPr>
                <w:rFonts w:ascii="Marianne" w:hAnsi="Marianne" w:cs="Arial"/>
                <w:sz w:val="16"/>
                <w:szCs w:val="16"/>
              </w:rPr>
            </w:pPr>
          </w:p>
          <w:p w14:paraId="42357AE6"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ED6803" w:rsidRDefault="00ED6803">
            <w:pPr>
              <w:tabs>
                <w:tab w:val="left" w:pos="864"/>
              </w:tabs>
              <w:snapToGrid w:val="0"/>
              <w:spacing w:before="120" w:after="120"/>
              <w:jc w:val="right"/>
              <w:rPr>
                <w:rFonts w:ascii="Marianne" w:hAnsi="Marianne" w:cs="Arial"/>
                <w:sz w:val="16"/>
                <w:szCs w:val="16"/>
              </w:rPr>
            </w:pPr>
          </w:p>
          <w:p w14:paraId="008ED247"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ED6803" w:rsidRDefault="00ED6803">
            <w:pPr>
              <w:tabs>
                <w:tab w:val="left" w:pos="864"/>
              </w:tabs>
              <w:snapToGrid w:val="0"/>
              <w:spacing w:before="120" w:after="120"/>
              <w:jc w:val="right"/>
              <w:rPr>
                <w:rFonts w:ascii="Marianne" w:hAnsi="Marianne" w:cs="Arial"/>
                <w:sz w:val="16"/>
                <w:szCs w:val="16"/>
              </w:rPr>
            </w:pPr>
          </w:p>
          <w:p w14:paraId="79831BE8" w14:textId="77777777" w:rsidR="00ED680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ED6803" w:rsidRDefault="00ED6803">
      <w:pPr>
        <w:tabs>
          <w:tab w:val="left" w:pos="864"/>
        </w:tabs>
        <w:jc w:val="both"/>
        <w:rPr>
          <w:rFonts w:ascii="Marianne" w:hAnsi="Marianne" w:cs="Arial"/>
        </w:rPr>
      </w:pPr>
    </w:p>
    <w:p w14:paraId="5B9720ED" w14:textId="77777777" w:rsidR="00ED680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ED6803" w:rsidRDefault="00ED6803">
      <w:pPr>
        <w:tabs>
          <w:tab w:val="left" w:pos="864"/>
        </w:tabs>
        <w:jc w:val="both"/>
        <w:rPr>
          <w:rFonts w:ascii="Marianne" w:hAnsi="Marianne" w:cs="Arial"/>
        </w:rPr>
      </w:pPr>
    </w:p>
    <w:p w14:paraId="0A1D00B8" w14:textId="77777777" w:rsidR="00ED6803" w:rsidRDefault="009E0F95">
      <w:pPr>
        <w:tabs>
          <w:tab w:val="left" w:pos="864"/>
        </w:tabs>
        <w:ind w:left="567"/>
        <w:jc w:val="both"/>
        <w:rPr>
          <w:rFonts w:ascii="Marianne" w:hAnsi="Marianne" w:cs="Arial"/>
        </w:rPr>
      </w:pPr>
      <w:r>
        <w:rPr>
          <w:rFonts w:ascii="Marianne" w:hAnsi="Marianne" w:cs="Arial"/>
        </w:rPr>
        <w:t>……./…………./……</w:t>
      </w:r>
    </w:p>
    <w:p w14:paraId="15B14CC4" w14:textId="77777777" w:rsidR="00ED6803" w:rsidRDefault="00ED6803">
      <w:pPr>
        <w:tabs>
          <w:tab w:val="left" w:pos="864"/>
        </w:tabs>
        <w:jc w:val="both"/>
        <w:rPr>
          <w:rFonts w:ascii="Marianne" w:hAnsi="Marianne" w:cs="Arial"/>
        </w:rPr>
      </w:pPr>
    </w:p>
    <w:p w14:paraId="4DDABE57"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ED680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ED6803" w:rsidRDefault="00ED6803">
      <w:pPr>
        <w:tabs>
          <w:tab w:val="left" w:pos="864"/>
        </w:tabs>
        <w:jc w:val="both"/>
        <w:rPr>
          <w:rFonts w:ascii="Marianne" w:hAnsi="Marianne" w:cs="Arial"/>
        </w:rPr>
      </w:pPr>
    </w:p>
    <w:p w14:paraId="1234C0E0"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60F56">
        <w:rPr>
          <w:rFonts w:ascii="Marianne" w:hAnsi="Marianne"/>
        </w:rPr>
      </w:r>
      <w:r w:rsidR="00F60F5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ED680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58725785"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ED6803" w:rsidRDefault="00ED6803">
      <w:pPr>
        <w:tabs>
          <w:tab w:val="left" w:pos="864"/>
        </w:tabs>
        <w:jc w:val="both"/>
        <w:rPr>
          <w:rFonts w:ascii="Marianne" w:hAnsi="Marianne" w:cs="Arial"/>
        </w:rPr>
      </w:pPr>
    </w:p>
    <w:p w14:paraId="1208DF00" w14:textId="77777777" w:rsidR="00ED680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ED6803" w:rsidRDefault="00ED6803">
      <w:pPr>
        <w:rPr>
          <w:rFonts w:ascii="Marianne" w:hAnsi="Marianne" w:cs="Arial"/>
          <w:sz w:val="18"/>
        </w:rPr>
      </w:pPr>
    </w:p>
    <w:p w14:paraId="60283E4A" w14:textId="77777777" w:rsidR="00ED680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ED6803" w:rsidRDefault="00ED6803">
      <w:pPr>
        <w:ind w:left="284"/>
        <w:rPr>
          <w:rFonts w:ascii="Marianne" w:hAnsi="Marianne" w:cs="Arial"/>
          <w:sz w:val="16"/>
        </w:rPr>
      </w:pPr>
    </w:p>
    <w:p w14:paraId="7BE71A30" w14:textId="77777777" w:rsidR="00ED6803" w:rsidRDefault="00ED6803">
      <w:pPr>
        <w:ind w:left="284"/>
        <w:rPr>
          <w:rFonts w:ascii="Marianne" w:hAnsi="Marianne" w:cs="Arial"/>
          <w:sz w:val="16"/>
        </w:rPr>
      </w:pPr>
    </w:p>
    <w:p w14:paraId="6BE4ABA8" w14:textId="77777777" w:rsidR="00ED6803" w:rsidRDefault="00ED6803">
      <w:pPr>
        <w:ind w:left="284"/>
        <w:rPr>
          <w:rFonts w:ascii="Marianne" w:hAnsi="Marianne" w:cs="Arial"/>
          <w:sz w:val="16"/>
        </w:rPr>
      </w:pPr>
    </w:p>
    <w:p w14:paraId="3E9A457E" w14:textId="77777777" w:rsidR="00ED680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ED6803" w:rsidRDefault="00ED680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151BEF1D" w14:textId="77777777">
        <w:tc>
          <w:tcPr>
            <w:tcW w:w="9852" w:type="dxa"/>
            <w:shd w:val="clear" w:color="auto" w:fill="465F9D"/>
          </w:tcPr>
          <w:p w14:paraId="41A5EA57"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ED6803" w:rsidRDefault="00ED6803">
      <w:pPr>
        <w:pStyle w:val="En-tte"/>
        <w:tabs>
          <w:tab w:val="clear" w:pos="4536"/>
          <w:tab w:val="clear" w:pos="9072"/>
          <w:tab w:val="left" w:pos="864"/>
        </w:tabs>
        <w:rPr>
          <w:rFonts w:ascii="Marianne" w:hAnsi="Marianne" w:cs="Arial"/>
        </w:rPr>
      </w:pPr>
    </w:p>
    <w:p w14:paraId="6C86EE99" w14:textId="77777777" w:rsidR="00ED6803" w:rsidRDefault="00ED6803">
      <w:pPr>
        <w:pStyle w:val="En-tte"/>
        <w:tabs>
          <w:tab w:val="clear" w:pos="4536"/>
          <w:tab w:val="clear" w:pos="9072"/>
          <w:tab w:val="left" w:pos="864"/>
        </w:tabs>
        <w:rPr>
          <w:rFonts w:ascii="Marianne" w:hAnsi="Marianne" w:cs="Arial"/>
        </w:rPr>
      </w:pPr>
    </w:p>
    <w:p w14:paraId="0F7C4FC8" w14:textId="77777777" w:rsidR="00ED6803" w:rsidRDefault="00ED6803">
      <w:pPr>
        <w:pStyle w:val="En-tte"/>
        <w:tabs>
          <w:tab w:val="clear" w:pos="4536"/>
          <w:tab w:val="clear" w:pos="9072"/>
          <w:tab w:val="left" w:pos="864"/>
        </w:tabs>
        <w:rPr>
          <w:rFonts w:ascii="Marianne" w:hAnsi="Marianne" w:cs="Arial"/>
        </w:rPr>
      </w:pPr>
    </w:p>
    <w:p w14:paraId="2F0D6A39" w14:textId="77777777" w:rsidR="00ED6803" w:rsidRDefault="00ED6803">
      <w:pPr>
        <w:pStyle w:val="En-tte"/>
        <w:tabs>
          <w:tab w:val="clear" w:pos="4536"/>
          <w:tab w:val="clear" w:pos="9072"/>
          <w:tab w:val="left" w:pos="864"/>
        </w:tabs>
        <w:rPr>
          <w:rFonts w:ascii="Marianne" w:hAnsi="Marianne" w:cs="Arial"/>
        </w:rPr>
      </w:pPr>
    </w:p>
    <w:p w14:paraId="30B0D9E2" w14:textId="77777777" w:rsidR="00ED6803" w:rsidRDefault="00ED6803">
      <w:pPr>
        <w:pStyle w:val="En-tte"/>
        <w:tabs>
          <w:tab w:val="clear" w:pos="4536"/>
          <w:tab w:val="clear" w:pos="9072"/>
          <w:tab w:val="left" w:pos="864"/>
        </w:tabs>
        <w:rPr>
          <w:rFonts w:ascii="Marianne" w:hAnsi="Marianne" w:cs="Arial"/>
        </w:rPr>
      </w:pPr>
    </w:p>
    <w:p w14:paraId="0BA3906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ED6803" w:rsidRDefault="00ED6803">
      <w:pPr>
        <w:pStyle w:val="En-tte"/>
        <w:tabs>
          <w:tab w:val="clear" w:pos="4536"/>
          <w:tab w:val="clear" w:pos="9072"/>
          <w:tab w:val="left" w:pos="864"/>
        </w:tabs>
        <w:rPr>
          <w:rFonts w:ascii="Marianne" w:hAnsi="Marianne" w:cs="Arial"/>
        </w:rPr>
      </w:pPr>
    </w:p>
    <w:p w14:paraId="65C22A11" w14:textId="77777777" w:rsidR="00ED680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ED6803" w:rsidRDefault="00ED6803">
      <w:pPr>
        <w:pStyle w:val="En-tte"/>
        <w:tabs>
          <w:tab w:val="left" w:pos="864"/>
        </w:tabs>
        <w:rPr>
          <w:rFonts w:ascii="Marianne" w:hAnsi="Marianne" w:cs="Arial"/>
        </w:rPr>
      </w:pPr>
    </w:p>
    <w:p w14:paraId="3E7471D1" w14:textId="77777777" w:rsidR="00ED6803" w:rsidRDefault="009E0F95">
      <w:pPr>
        <w:ind w:left="284"/>
        <w:rPr>
          <w:rFonts w:ascii="Marianne" w:hAnsi="Marianne" w:cs="Arial"/>
          <w:sz w:val="16"/>
        </w:rPr>
      </w:pPr>
      <w:r>
        <w:rPr>
          <w:rFonts w:ascii="Marianne" w:hAnsi="Marianne" w:cs="Arial"/>
          <w:sz w:val="16"/>
        </w:rPr>
        <w:t>- Adresse internet :</w:t>
      </w:r>
    </w:p>
    <w:p w14:paraId="143F22E4" w14:textId="77777777" w:rsidR="00ED6803" w:rsidRDefault="00ED6803">
      <w:pPr>
        <w:pStyle w:val="En-tte"/>
        <w:tabs>
          <w:tab w:val="left" w:pos="864"/>
        </w:tabs>
        <w:rPr>
          <w:rFonts w:ascii="Marianne" w:hAnsi="Marianne" w:cs="Arial"/>
        </w:rPr>
      </w:pPr>
    </w:p>
    <w:p w14:paraId="552A2EA3" w14:textId="77777777" w:rsidR="00ED6803" w:rsidRDefault="00ED6803">
      <w:pPr>
        <w:pStyle w:val="En-tte"/>
        <w:tabs>
          <w:tab w:val="left" w:pos="864"/>
        </w:tabs>
        <w:rPr>
          <w:rFonts w:ascii="Marianne" w:hAnsi="Marianne" w:cs="Arial"/>
        </w:rPr>
      </w:pPr>
    </w:p>
    <w:p w14:paraId="4E4C0AB1" w14:textId="77777777" w:rsidR="00ED680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ED6803" w:rsidRDefault="00ED6803">
      <w:pPr>
        <w:ind w:left="284"/>
        <w:rPr>
          <w:rFonts w:ascii="Marianne" w:hAnsi="Marianne" w:cs="Arial"/>
          <w:sz w:val="16"/>
        </w:rPr>
      </w:pPr>
    </w:p>
    <w:p w14:paraId="62D2DAF7" w14:textId="77777777" w:rsidR="00ED6803" w:rsidRDefault="00ED6803">
      <w:pPr>
        <w:ind w:left="284"/>
      </w:pPr>
    </w:p>
    <w:p w14:paraId="4E2721C7" w14:textId="77777777" w:rsidR="00ED6803" w:rsidRDefault="00ED680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2DC313F0" w14:textId="77777777">
        <w:trPr>
          <w:trHeight w:val="712"/>
        </w:trPr>
        <w:tc>
          <w:tcPr>
            <w:tcW w:w="9710" w:type="dxa"/>
            <w:shd w:val="clear" w:color="auto" w:fill="465F9D"/>
          </w:tcPr>
          <w:p w14:paraId="4E47A649" w14:textId="77777777" w:rsidR="00ED680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ED680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2181D058" w:rsidR="00ED680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78375DBB" w14:textId="77777777" w:rsidR="0079036B" w:rsidRDefault="0079036B">
      <w:pPr>
        <w:tabs>
          <w:tab w:val="left" w:pos="576"/>
        </w:tabs>
        <w:spacing w:before="120"/>
        <w:jc w:val="both"/>
        <w:rPr>
          <w:rFonts w:ascii="Marianne" w:hAnsi="Marianne" w:cs="Arial"/>
          <w:iCs/>
        </w:rPr>
      </w:pPr>
    </w:p>
    <w:p w14:paraId="3649001A" w14:textId="77777777" w:rsidR="0079036B" w:rsidRDefault="0079036B">
      <w:pPr>
        <w:suppressAutoHyphens w:val="0"/>
        <w:rPr>
          <w:rFonts w:ascii="Marianne" w:hAnsi="Marianne" w:cs="Arial"/>
          <w:iCs/>
        </w:rPr>
      </w:pPr>
      <w:r>
        <w:rPr>
          <w:rFonts w:ascii="Marianne" w:hAnsi="Marianne" w:cs="Arial"/>
          <w:iCs/>
        </w:rPr>
        <w:br w:type="page"/>
      </w:r>
    </w:p>
    <w:p w14:paraId="4DD69309" w14:textId="77777777" w:rsidR="00ED680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ED680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ED6803" w:rsidRDefault="00ED680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680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ED6803" w:rsidRDefault="009E0F95">
            <w:pPr>
              <w:jc w:val="center"/>
              <w:rPr>
                <w:rFonts w:ascii="Marianne" w:hAnsi="Marianne" w:cs="Arial"/>
                <w:b/>
              </w:rPr>
            </w:pPr>
            <w:r>
              <w:rPr>
                <w:rFonts w:ascii="Marianne" w:hAnsi="Marianne" w:cs="Arial"/>
                <w:b/>
              </w:rPr>
              <w:t>N°</w:t>
            </w:r>
          </w:p>
          <w:p w14:paraId="50DDC036" w14:textId="77777777" w:rsidR="00ED6803" w:rsidRDefault="009E0F95">
            <w:pPr>
              <w:jc w:val="center"/>
              <w:rPr>
                <w:rFonts w:ascii="Marianne" w:hAnsi="Marianne" w:cs="Arial"/>
                <w:b/>
              </w:rPr>
            </w:pPr>
            <w:proofErr w:type="gramStart"/>
            <w:r>
              <w:rPr>
                <w:rFonts w:ascii="Marianne" w:hAnsi="Marianne" w:cs="Arial"/>
                <w:b/>
              </w:rPr>
              <w:t>du</w:t>
            </w:r>
            <w:proofErr w:type="gramEnd"/>
          </w:p>
          <w:p w14:paraId="6623B98C" w14:textId="77777777" w:rsidR="00ED680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ED680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ED680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680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ED6803" w:rsidRDefault="00ED680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ED6803" w:rsidRDefault="00ED680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ED6803" w:rsidRDefault="00ED6803">
            <w:pPr>
              <w:snapToGrid w:val="0"/>
              <w:jc w:val="both"/>
              <w:rPr>
                <w:rFonts w:ascii="Marianne" w:hAnsi="Marianne" w:cs="Arial"/>
              </w:rPr>
            </w:pPr>
          </w:p>
        </w:tc>
      </w:tr>
      <w:tr w:rsidR="00ED6803" w14:paraId="11EDAC91" w14:textId="77777777">
        <w:trPr>
          <w:trHeight w:val="1021"/>
        </w:trPr>
        <w:tc>
          <w:tcPr>
            <w:tcW w:w="832" w:type="dxa"/>
            <w:tcBorders>
              <w:left w:val="single" w:sz="4" w:space="0" w:color="000000"/>
            </w:tcBorders>
          </w:tcPr>
          <w:p w14:paraId="6C16178B"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ED6803" w:rsidRDefault="00ED6803">
            <w:pPr>
              <w:snapToGrid w:val="0"/>
              <w:jc w:val="both"/>
              <w:rPr>
                <w:rFonts w:ascii="Marianne" w:hAnsi="Marianne" w:cs="Arial"/>
              </w:rPr>
            </w:pPr>
          </w:p>
        </w:tc>
      </w:tr>
      <w:tr w:rsidR="00ED6803" w14:paraId="7471CB4D" w14:textId="77777777">
        <w:trPr>
          <w:trHeight w:val="1021"/>
        </w:trPr>
        <w:tc>
          <w:tcPr>
            <w:tcW w:w="832" w:type="dxa"/>
            <w:tcBorders>
              <w:left w:val="single" w:sz="4" w:space="0" w:color="000000"/>
            </w:tcBorders>
            <w:shd w:val="clear" w:color="auto" w:fill="B4C6E7"/>
          </w:tcPr>
          <w:p w14:paraId="6601EBF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ED6803" w:rsidRDefault="00ED6803">
            <w:pPr>
              <w:snapToGrid w:val="0"/>
              <w:jc w:val="both"/>
              <w:rPr>
                <w:rFonts w:ascii="Marianne" w:hAnsi="Marianne" w:cs="Arial"/>
              </w:rPr>
            </w:pPr>
          </w:p>
        </w:tc>
      </w:tr>
      <w:tr w:rsidR="00ED6803" w14:paraId="31F37948" w14:textId="77777777">
        <w:trPr>
          <w:trHeight w:val="1021"/>
        </w:trPr>
        <w:tc>
          <w:tcPr>
            <w:tcW w:w="832" w:type="dxa"/>
            <w:tcBorders>
              <w:left w:val="single" w:sz="4" w:space="0" w:color="000000"/>
            </w:tcBorders>
          </w:tcPr>
          <w:p w14:paraId="4C913A4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ED6803" w:rsidRDefault="00ED6803">
            <w:pPr>
              <w:snapToGrid w:val="0"/>
              <w:jc w:val="both"/>
              <w:rPr>
                <w:rFonts w:ascii="Marianne" w:hAnsi="Marianne" w:cs="Arial"/>
              </w:rPr>
            </w:pPr>
          </w:p>
        </w:tc>
      </w:tr>
      <w:tr w:rsidR="00ED6803" w14:paraId="7A4EA456" w14:textId="77777777">
        <w:trPr>
          <w:trHeight w:val="1021"/>
        </w:trPr>
        <w:tc>
          <w:tcPr>
            <w:tcW w:w="832" w:type="dxa"/>
            <w:tcBorders>
              <w:left w:val="single" w:sz="4" w:space="0" w:color="000000"/>
            </w:tcBorders>
            <w:shd w:val="clear" w:color="auto" w:fill="B4C6E7"/>
          </w:tcPr>
          <w:p w14:paraId="64807CD2"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ED6803" w:rsidRDefault="00ED6803">
            <w:pPr>
              <w:snapToGrid w:val="0"/>
              <w:jc w:val="both"/>
              <w:rPr>
                <w:rFonts w:ascii="Marianne" w:hAnsi="Marianne" w:cs="Arial"/>
              </w:rPr>
            </w:pPr>
          </w:p>
        </w:tc>
      </w:tr>
      <w:tr w:rsidR="00ED6803" w14:paraId="4D73DA21" w14:textId="77777777">
        <w:trPr>
          <w:trHeight w:val="1021"/>
        </w:trPr>
        <w:tc>
          <w:tcPr>
            <w:tcW w:w="832" w:type="dxa"/>
            <w:tcBorders>
              <w:left w:val="single" w:sz="4" w:space="0" w:color="000000"/>
            </w:tcBorders>
          </w:tcPr>
          <w:p w14:paraId="36037D2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ED6803" w:rsidRDefault="00ED6803">
            <w:pPr>
              <w:snapToGrid w:val="0"/>
              <w:jc w:val="both"/>
              <w:rPr>
                <w:rFonts w:ascii="Marianne" w:hAnsi="Marianne" w:cs="Arial"/>
              </w:rPr>
            </w:pPr>
          </w:p>
        </w:tc>
      </w:tr>
      <w:tr w:rsidR="00ED6803" w14:paraId="18D41DF1" w14:textId="77777777">
        <w:trPr>
          <w:trHeight w:val="1021"/>
        </w:trPr>
        <w:tc>
          <w:tcPr>
            <w:tcW w:w="832" w:type="dxa"/>
            <w:tcBorders>
              <w:left w:val="single" w:sz="4" w:space="0" w:color="000000"/>
            </w:tcBorders>
            <w:shd w:val="clear" w:color="auto" w:fill="B4C6E7"/>
          </w:tcPr>
          <w:p w14:paraId="7083F10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ED6803" w:rsidRDefault="00ED6803">
            <w:pPr>
              <w:snapToGrid w:val="0"/>
              <w:jc w:val="both"/>
              <w:rPr>
                <w:rFonts w:ascii="Marianne" w:hAnsi="Marianne" w:cs="Arial"/>
              </w:rPr>
            </w:pPr>
          </w:p>
        </w:tc>
      </w:tr>
      <w:tr w:rsidR="00ED6803" w14:paraId="599ECD55" w14:textId="77777777">
        <w:trPr>
          <w:trHeight w:val="1021"/>
        </w:trPr>
        <w:tc>
          <w:tcPr>
            <w:tcW w:w="832" w:type="dxa"/>
            <w:tcBorders>
              <w:left w:val="single" w:sz="4" w:space="0" w:color="000000"/>
            </w:tcBorders>
          </w:tcPr>
          <w:p w14:paraId="1C8D62B8"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ED6803" w:rsidRDefault="00ED6803">
            <w:pPr>
              <w:snapToGrid w:val="0"/>
              <w:jc w:val="both"/>
              <w:rPr>
                <w:rFonts w:ascii="Marianne" w:hAnsi="Marianne" w:cs="Arial"/>
              </w:rPr>
            </w:pPr>
          </w:p>
        </w:tc>
      </w:tr>
      <w:tr w:rsidR="00ED680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ED6803" w:rsidRDefault="00ED680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ED6803" w:rsidRDefault="00ED680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ED6803" w:rsidRDefault="00ED6803">
            <w:pPr>
              <w:snapToGrid w:val="0"/>
              <w:jc w:val="both"/>
              <w:rPr>
                <w:rFonts w:ascii="Marianne" w:hAnsi="Marianne" w:cs="Arial"/>
              </w:rPr>
            </w:pPr>
          </w:p>
        </w:tc>
      </w:tr>
    </w:tbl>
    <w:p w14:paraId="1ED3AE5C" w14:textId="77777777" w:rsidR="00ED6803" w:rsidRDefault="00ED6803">
      <w:pPr>
        <w:pStyle w:val="En-tte"/>
        <w:tabs>
          <w:tab w:val="clear" w:pos="4536"/>
          <w:tab w:val="clear" w:pos="9072"/>
          <w:tab w:val="left" w:pos="864"/>
        </w:tabs>
        <w:rPr>
          <w:rFonts w:ascii="Marianne" w:hAnsi="Marianne" w:cs="Arial"/>
          <w:sz w:val="18"/>
          <w:szCs w:val="18"/>
        </w:rPr>
      </w:pPr>
    </w:p>
    <w:p w14:paraId="39D4B958" w14:textId="6A10E176" w:rsidR="0079036B" w:rsidRDefault="0079036B">
      <w:pPr>
        <w:suppressAutoHyphens w:val="0"/>
        <w:rPr>
          <w:rFonts w:ascii="Marianne" w:hAnsi="Marianne" w:cs="Arial"/>
          <w:sz w:val="18"/>
          <w:szCs w:val="18"/>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7A4D5B87" w14:textId="77777777">
        <w:trPr>
          <w:trHeight w:val="407"/>
        </w:trPr>
        <w:tc>
          <w:tcPr>
            <w:tcW w:w="9852" w:type="dxa"/>
            <w:shd w:val="clear" w:color="auto" w:fill="465F9D"/>
          </w:tcPr>
          <w:p w14:paraId="492A640E" w14:textId="77777777" w:rsidR="00ED680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ED6803" w:rsidRDefault="00ED6803">
      <w:pPr>
        <w:tabs>
          <w:tab w:val="left" w:pos="426"/>
        </w:tabs>
        <w:jc w:val="both"/>
        <w:rPr>
          <w:rFonts w:ascii="Marianne" w:hAnsi="Marianne" w:cs="Arial"/>
          <w:spacing w:val="-10"/>
        </w:rPr>
      </w:pPr>
    </w:p>
    <w:p w14:paraId="6B54F5F6" w14:textId="77777777" w:rsidR="00ED680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ED6803" w:rsidRDefault="00ED6803">
      <w:pPr>
        <w:tabs>
          <w:tab w:val="left" w:pos="426"/>
        </w:tabs>
        <w:jc w:val="both"/>
        <w:rPr>
          <w:rFonts w:ascii="Marianne" w:hAnsi="Marianne" w:cs="Arial"/>
          <w:spacing w:val="-10"/>
        </w:rPr>
      </w:pPr>
    </w:p>
    <w:p w14:paraId="5A0BC73C" w14:textId="77777777" w:rsidR="00ED6803" w:rsidRDefault="00ED6803">
      <w:pPr>
        <w:tabs>
          <w:tab w:val="left" w:pos="426"/>
        </w:tabs>
        <w:jc w:val="both"/>
        <w:rPr>
          <w:rFonts w:ascii="Marianne" w:hAnsi="Marianne" w:cs="Arial"/>
          <w:spacing w:val="-10"/>
        </w:rPr>
      </w:pPr>
    </w:p>
    <w:p w14:paraId="10E7269D" w14:textId="77777777" w:rsidR="00ED6803" w:rsidRDefault="00ED6803">
      <w:pPr>
        <w:tabs>
          <w:tab w:val="left" w:pos="426"/>
        </w:tabs>
        <w:jc w:val="both"/>
        <w:rPr>
          <w:rFonts w:ascii="Marianne" w:hAnsi="Marianne" w:cs="Arial"/>
          <w:spacing w:val="-10"/>
        </w:rPr>
      </w:pPr>
    </w:p>
    <w:p w14:paraId="0EC1090A" w14:textId="77777777" w:rsidR="00ED6803" w:rsidRDefault="00ED6803">
      <w:pPr>
        <w:tabs>
          <w:tab w:val="left" w:pos="426"/>
        </w:tabs>
        <w:jc w:val="both"/>
        <w:rPr>
          <w:rFonts w:ascii="Marianne" w:hAnsi="Marianne" w:cs="Arial"/>
          <w:spacing w:val="-10"/>
        </w:rPr>
      </w:pPr>
    </w:p>
    <w:p w14:paraId="1E847A5C" w14:textId="77777777" w:rsidR="00ED6803" w:rsidRDefault="00ED6803">
      <w:pPr>
        <w:tabs>
          <w:tab w:val="left" w:pos="426"/>
        </w:tabs>
        <w:jc w:val="both"/>
        <w:rPr>
          <w:rFonts w:ascii="Marianne" w:hAnsi="Marianne" w:cs="Arial"/>
          <w:spacing w:val="-10"/>
        </w:rPr>
      </w:pPr>
    </w:p>
    <w:p w14:paraId="5B56D7F6" w14:textId="77777777" w:rsidR="00ED6803" w:rsidRDefault="00ED6803">
      <w:pPr>
        <w:tabs>
          <w:tab w:val="left" w:pos="426"/>
        </w:tabs>
        <w:jc w:val="both"/>
        <w:rPr>
          <w:rFonts w:ascii="Marianne" w:hAnsi="Marianne" w:cs="Arial"/>
          <w:spacing w:val="-10"/>
        </w:rPr>
      </w:pPr>
    </w:p>
    <w:p w14:paraId="2DA7EF94" w14:textId="77777777" w:rsidR="00ED6803" w:rsidRDefault="00ED6803">
      <w:pPr>
        <w:tabs>
          <w:tab w:val="left" w:pos="426"/>
        </w:tabs>
        <w:jc w:val="both"/>
        <w:rPr>
          <w:rFonts w:ascii="Marianne" w:hAnsi="Marianne" w:cs="Arial"/>
          <w:spacing w:val="-10"/>
        </w:rPr>
      </w:pPr>
    </w:p>
    <w:p w14:paraId="1E9EDA3B" w14:textId="77777777" w:rsidR="00ED6803" w:rsidRDefault="00ED6803">
      <w:pPr>
        <w:tabs>
          <w:tab w:val="left" w:pos="426"/>
        </w:tabs>
        <w:jc w:val="both"/>
        <w:rPr>
          <w:rFonts w:ascii="Marianne" w:hAnsi="Marianne" w:cs="Arial"/>
          <w:spacing w:val="-10"/>
        </w:rPr>
      </w:pPr>
    </w:p>
    <w:p w14:paraId="4F26DEA0" w14:textId="77777777" w:rsidR="00ED680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ED6803" w:rsidRDefault="00ED6803">
      <w:pPr>
        <w:tabs>
          <w:tab w:val="left" w:pos="426"/>
        </w:tabs>
        <w:jc w:val="both"/>
        <w:rPr>
          <w:rFonts w:ascii="Marianne" w:hAnsi="Marianne" w:cs="Arial"/>
          <w:spacing w:val="-10"/>
          <w:sz w:val="22"/>
          <w:szCs w:val="22"/>
        </w:rPr>
      </w:pPr>
    </w:p>
    <w:p w14:paraId="6B54079D" w14:textId="77777777" w:rsidR="00ED6803" w:rsidRDefault="00ED6803">
      <w:pPr>
        <w:tabs>
          <w:tab w:val="left" w:pos="426"/>
        </w:tabs>
        <w:jc w:val="both"/>
        <w:rPr>
          <w:rFonts w:ascii="Marianne" w:hAnsi="Marianne" w:cs="Arial"/>
          <w:spacing w:val="-10"/>
          <w:sz w:val="22"/>
          <w:szCs w:val="22"/>
        </w:rPr>
      </w:pPr>
    </w:p>
    <w:p w14:paraId="11B4EF66" w14:textId="77777777" w:rsidR="00ED6803" w:rsidRDefault="00ED6803">
      <w:pPr>
        <w:tabs>
          <w:tab w:val="left" w:pos="426"/>
        </w:tabs>
        <w:jc w:val="both"/>
        <w:rPr>
          <w:rFonts w:ascii="Marianne" w:hAnsi="Marianne" w:cs="Arial"/>
          <w:spacing w:val="-10"/>
          <w:sz w:val="22"/>
          <w:szCs w:val="22"/>
        </w:rPr>
      </w:pPr>
    </w:p>
    <w:p w14:paraId="6550DC1E" w14:textId="77777777" w:rsidR="00ED6803" w:rsidRDefault="00ED6803">
      <w:pPr>
        <w:tabs>
          <w:tab w:val="left" w:pos="426"/>
        </w:tabs>
        <w:jc w:val="both"/>
        <w:rPr>
          <w:rFonts w:ascii="Marianne" w:hAnsi="Marianne" w:cs="Arial"/>
          <w:spacing w:val="-10"/>
          <w:sz w:val="22"/>
          <w:szCs w:val="22"/>
        </w:rPr>
      </w:pPr>
    </w:p>
    <w:p w14:paraId="6A195059" w14:textId="77777777" w:rsidR="00ED6803" w:rsidRDefault="00ED6803">
      <w:pPr>
        <w:tabs>
          <w:tab w:val="left" w:pos="426"/>
        </w:tabs>
        <w:jc w:val="both"/>
        <w:rPr>
          <w:rFonts w:ascii="Marianne" w:hAnsi="Marianne" w:cs="Arial"/>
          <w:spacing w:val="-10"/>
          <w:sz w:val="22"/>
          <w:szCs w:val="22"/>
        </w:rPr>
      </w:pPr>
    </w:p>
    <w:p w14:paraId="682C6449" w14:textId="77777777" w:rsidR="00ED6803" w:rsidRDefault="00ED6803">
      <w:pPr>
        <w:tabs>
          <w:tab w:val="left" w:pos="426"/>
        </w:tabs>
        <w:jc w:val="both"/>
        <w:rPr>
          <w:rFonts w:ascii="Marianne" w:hAnsi="Marianne" w:cs="Arial"/>
          <w:spacing w:val="-10"/>
          <w:sz w:val="22"/>
          <w:szCs w:val="22"/>
        </w:rPr>
      </w:pPr>
    </w:p>
    <w:p w14:paraId="0A102B53" w14:textId="77777777" w:rsidR="00ED6803" w:rsidRDefault="00ED6803">
      <w:pPr>
        <w:tabs>
          <w:tab w:val="left" w:pos="426"/>
        </w:tabs>
        <w:jc w:val="both"/>
        <w:rPr>
          <w:rFonts w:ascii="Marianne" w:hAnsi="Marianne" w:cs="Arial"/>
          <w:spacing w:val="-10"/>
          <w:sz w:val="22"/>
          <w:szCs w:val="22"/>
        </w:rPr>
      </w:pPr>
    </w:p>
    <w:p w14:paraId="295ACAB9" w14:textId="77777777" w:rsidR="00ED6803" w:rsidRDefault="00ED6803">
      <w:pPr>
        <w:tabs>
          <w:tab w:val="left" w:pos="426"/>
        </w:tabs>
        <w:jc w:val="both"/>
        <w:rPr>
          <w:rFonts w:ascii="Marianne" w:hAnsi="Marianne" w:cs="Arial"/>
          <w:spacing w:val="-10"/>
          <w:sz w:val="22"/>
          <w:szCs w:val="22"/>
        </w:rPr>
      </w:pPr>
    </w:p>
    <w:p w14:paraId="1B1FDE32" w14:textId="77777777" w:rsidR="00ED6803" w:rsidRDefault="00ED6803">
      <w:pPr>
        <w:tabs>
          <w:tab w:val="left" w:pos="426"/>
        </w:tabs>
        <w:jc w:val="both"/>
        <w:rPr>
          <w:rFonts w:ascii="Marianne" w:hAnsi="Marianne" w:cs="Arial"/>
          <w:spacing w:val="-10"/>
          <w:sz w:val="22"/>
          <w:szCs w:val="22"/>
        </w:rPr>
      </w:pPr>
    </w:p>
    <w:p w14:paraId="309BE67A" w14:textId="77777777" w:rsidR="00ED6803" w:rsidRDefault="00ED6803">
      <w:pPr>
        <w:tabs>
          <w:tab w:val="left" w:pos="426"/>
        </w:tabs>
        <w:jc w:val="both"/>
        <w:rPr>
          <w:rFonts w:ascii="Marianne" w:hAnsi="Marianne" w:cs="Arial"/>
          <w:spacing w:val="-10"/>
          <w:sz w:val="22"/>
          <w:szCs w:val="22"/>
        </w:rPr>
      </w:pPr>
    </w:p>
    <w:p w14:paraId="67E5A6A4" w14:textId="77777777" w:rsidR="00ED6803" w:rsidRDefault="00ED6803">
      <w:pPr>
        <w:tabs>
          <w:tab w:val="left" w:pos="426"/>
        </w:tabs>
        <w:jc w:val="both"/>
        <w:rPr>
          <w:rFonts w:ascii="Marianne" w:hAnsi="Marianne" w:cs="Arial"/>
          <w:spacing w:val="-10"/>
          <w:sz w:val="22"/>
          <w:szCs w:val="22"/>
        </w:rPr>
      </w:pPr>
    </w:p>
    <w:p w14:paraId="7036D6FD" w14:textId="77777777" w:rsidR="00ED6803" w:rsidRDefault="00ED6803">
      <w:pPr>
        <w:tabs>
          <w:tab w:val="left" w:pos="426"/>
        </w:tabs>
        <w:jc w:val="both"/>
        <w:rPr>
          <w:rFonts w:ascii="Marianne" w:hAnsi="Marianne" w:cs="Arial"/>
          <w:spacing w:val="-10"/>
          <w:sz w:val="22"/>
          <w:szCs w:val="22"/>
        </w:rPr>
      </w:pPr>
    </w:p>
    <w:p w14:paraId="02E299F5" w14:textId="77777777" w:rsidR="00ED6803" w:rsidRDefault="00ED6803">
      <w:pPr>
        <w:tabs>
          <w:tab w:val="left" w:pos="426"/>
        </w:tabs>
        <w:jc w:val="both"/>
        <w:rPr>
          <w:rFonts w:ascii="Marianne" w:hAnsi="Marianne" w:cs="Arial"/>
          <w:spacing w:val="-10"/>
          <w:sz w:val="22"/>
          <w:szCs w:val="22"/>
        </w:rPr>
      </w:pPr>
    </w:p>
    <w:p w14:paraId="4A38EACD" w14:textId="77777777" w:rsidR="00ED6803" w:rsidRDefault="00ED6803">
      <w:pPr>
        <w:tabs>
          <w:tab w:val="left" w:pos="426"/>
        </w:tabs>
        <w:jc w:val="both"/>
        <w:rPr>
          <w:rFonts w:ascii="Marianne" w:hAnsi="Marianne" w:cs="Arial"/>
          <w:spacing w:val="-10"/>
          <w:sz w:val="22"/>
          <w:szCs w:val="22"/>
        </w:rPr>
      </w:pPr>
    </w:p>
    <w:p w14:paraId="0494870E" w14:textId="2E195996" w:rsidR="00ED6803" w:rsidRDefault="00ED6803">
      <w:pPr>
        <w:tabs>
          <w:tab w:val="left" w:pos="426"/>
        </w:tabs>
        <w:jc w:val="both"/>
        <w:rPr>
          <w:rFonts w:ascii="Marianne" w:hAnsi="Marianne" w:cs="Arial"/>
          <w:spacing w:val="-10"/>
          <w:sz w:val="22"/>
          <w:szCs w:val="22"/>
        </w:rPr>
      </w:pPr>
    </w:p>
    <w:p w14:paraId="1D8E9C85" w14:textId="5DDC680A" w:rsidR="0079036B" w:rsidRDefault="0079036B">
      <w:pPr>
        <w:tabs>
          <w:tab w:val="left" w:pos="426"/>
        </w:tabs>
        <w:jc w:val="both"/>
        <w:rPr>
          <w:rFonts w:ascii="Marianne" w:hAnsi="Marianne" w:cs="Arial"/>
          <w:spacing w:val="-10"/>
          <w:sz w:val="22"/>
          <w:szCs w:val="22"/>
        </w:rPr>
      </w:pPr>
    </w:p>
    <w:p w14:paraId="6B902CEF" w14:textId="36C9D840" w:rsidR="0079036B" w:rsidRDefault="0079036B">
      <w:pPr>
        <w:tabs>
          <w:tab w:val="left" w:pos="426"/>
        </w:tabs>
        <w:jc w:val="both"/>
        <w:rPr>
          <w:rFonts w:ascii="Marianne" w:hAnsi="Marianne" w:cs="Arial"/>
          <w:spacing w:val="-10"/>
          <w:sz w:val="22"/>
          <w:szCs w:val="22"/>
        </w:rPr>
      </w:pPr>
    </w:p>
    <w:p w14:paraId="7879D647" w14:textId="7105122E" w:rsidR="0079036B" w:rsidRDefault="0079036B">
      <w:pPr>
        <w:tabs>
          <w:tab w:val="left" w:pos="426"/>
        </w:tabs>
        <w:jc w:val="both"/>
        <w:rPr>
          <w:rFonts w:ascii="Marianne" w:hAnsi="Marianne" w:cs="Arial"/>
          <w:spacing w:val="-10"/>
          <w:sz w:val="22"/>
          <w:szCs w:val="22"/>
        </w:rPr>
      </w:pPr>
    </w:p>
    <w:p w14:paraId="6A97585C" w14:textId="1F9ADA6A" w:rsidR="0079036B" w:rsidRDefault="0079036B">
      <w:pPr>
        <w:tabs>
          <w:tab w:val="left" w:pos="426"/>
        </w:tabs>
        <w:jc w:val="both"/>
        <w:rPr>
          <w:rFonts w:ascii="Marianne" w:hAnsi="Marianne" w:cs="Arial"/>
          <w:spacing w:val="-10"/>
          <w:sz w:val="22"/>
          <w:szCs w:val="22"/>
        </w:rPr>
      </w:pPr>
    </w:p>
    <w:p w14:paraId="12B9E702" w14:textId="4B09639E" w:rsidR="0079036B" w:rsidRDefault="0079036B">
      <w:pPr>
        <w:tabs>
          <w:tab w:val="left" w:pos="426"/>
        </w:tabs>
        <w:jc w:val="both"/>
        <w:rPr>
          <w:rFonts w:ascii="Marianne" w:hAnsi="Marianne" w:cs="Arial"/>
          <w:spacing w:val="-10"/>
          <w:sz w:val="22"/>
          <w:szCs w:val="22"/>
        </w:rPr>
      </w:pPr>
    </w:p>
    <w:p w14:paraId="423F758C" w14:textId="5D34F7C9" w:rsidR="0079036B" w:rsidRDefault="0079036B">
      <w:pPr>
        <w:tabs>
          <w:tab w:val="left" w:pos="426"/>
        </w:tabs>
        <w:jc w:val="both"/>
        <w:rPr>
          <w:rFonts w:ascii="Marianne" w:hAnsi="Marianne" w:cs="Arial"/>
          <w:spacing w:val="-10"/>
          <w:sz w:val="22"/>
          <w:szCs w:val="22"/>
        </w:rPr>
      </w:pPr>
    </w:p>
    <w:p w14:paraId="5412C6AA" w14:textId="3E8D495F" w:rsidR="0079036B" w:rsidRDefault="0079036B">
      <w:pPr>
        <w:tabs>
          <w:tab w:val="left" w:pos="426"/>
        </w:tabs>
        <w:jc w:val="both"/>
        <w:rPr>
          <w:rFonts w:ascii="Marianne" w:hAnsi="Marianne" w:cs="Arial"/>
          <w:spacing w:val="-10"/>
          <w:sz w:val="22"/>
          <w:szCs w:val="22"/>
        </w:rPr>
      </w:pPr>
    </w:p>
    <w:p w14:paraId="4D44AA09" w14:textId="6C40274B" w:rsidR="0079036B" w:rsidRDefault="0079036B">
      <w:pPr>
        <w:tabs>
          <w:tab w:val="left" w:pos="426"/>
        </w:tabs>
        <w:jc w:val="both"/>
        <w:rPr>
          <w:rFonts w:ascii="Marianne" w:hAnsi="Marianne" w:cs="Arial"/>
          <w:spacing w:val="-10"/>
          <w:sz w:val="22"/>
          <w:szCs w:val="22"/>
        </w:rPr>
      </w:pPr>
    </w:p>
    <w:p w14:paraId="74305830" w14:textId="372660EC" w:rsidR="0079036B" w:rsidRDefault="0079036B">
      <w:pPr>
        <w:tabs>
          <w:tab w:val="left" w:pos="426"/>
        </w:tabs>
        <w:jc w:val="both"/>
        <w:rPr>
          <w:rFonts w:ascii="Marianne" w:hAnsi="Marianne" w:cs="Arial"/>
          <w:spacing w:val="-10"/>
          <w:sz w:val="22"/>
          <w:szCs w:val="22"/>
        </w:rPr>
      </w:pPr>
    </w:p>
    <w:p w14:paraId="5661079D" w14:textId="2F97A01E" w:rsidR="0079036B" w:rsidRDefault="0079036B">
      <w:pPr>
        <w:tabs>
          <w:tab w:val="left" w:pos="426"/>
        </w:tabs>
        <w:jc w:val="both"/>
        <w:rPr>
          <w:rFonts w:ascii="Marianne" w:hAnsi="Marianne" w:cs="Arial"/>
          <w:spacing w:val="-10"/>
          <w:sz w:val="22"/>
          <w:szCs w:val="22"/>
        </w:rPr>
      </w:pPr>
    </w:p>
    <w:p w14:paraId="66E679EF" w14:textId="09D4563C" w:rsidR="0079036B" w:rsidRDefault="0079036B">
      <w:pPr>
        <w:tabs>
          <w:tab w:val="left" w:pos="426"/>
        </w:tabs>
        <w:jc w:val="both"/>
        <w:rPr>
          <w:rFonts w:ascii="Marianne" w:hAnsi="Marianne" w:cs="Arial"/>
          <w:spacing w:val="-10"/>
          <w:sz w:val="22"/>
          <w:szCs w:val="22"/>
        </w:rPr>
      </w:pPr>
    </w:p>
    <w:p w14:paraId="31FCF8F1" w14:textId="0E639E38" w:rsidR="0079036B" w:rsidRDefault="0079036B">
      <w:pPr>
        <w:tabs>
          <w:tab w:val="left" w:pos="426"/>
        </w:tabs>
        <w:jc w:val="both"/>
        <w:rPr>
          <w:rFonts w:ascii="Marianne" w:hAnsi="Marianne" w:cs="Arial"/>
          <w:spacing w:val="-10"/>
          <w:sz w:val="22"/>
          <w:szCs w:val="22"/>
        </w:rPr>
      </w:pPr>
    </w:p>
    <w:p w14:paraId="1EB988D6" w14:textId="21C24A1F" w:rsidR="0079036B" w:rsidRDefault="0079036B">
      <w:pPr>
        <w:tabs>
          <w:tab w:val="left" w:pos="426"/>
        </w:tabs>
        <w:jc w:val="both"/>
        <w:rPr>
          <w:rFonts w:ascii="Marianne" w:hAnsi="Marianne" w:cs="Arial"/>
          <w:spacing w:val="-10"/>
          <w:sz w:val="22"/>
          <w:szCs w:val="22"/>
        </w:rPr>
      </w:pPr>
    </w:p>
    <w:p w14:paraId="35A244DB" w14:textId="103987AF" w:rsidR="0079036B" w:rsidRDefault="0079036B">
      <w:pPr>
        <w:tabs>
          <w:tab w:val="left" w:pos="426"/>
        </w:tabs>
        <w:jc w:val="both"/>
        <w:rPr>
          <w:rFonts w:ascii="Marianne" w:hAnsi="Marianne" w:cs="Arial"/>
          <w:spacing w:val="-10"/>
          <w:sz w:val="22"/>
          <w:szCs w:val="22"/>
        </w:rPr>
      </w:pPr>
    </w:p>
    <w:p w14:paraId="0A17004C" w14:textId="3AA55A82" w:rsidR="0079036B" w:rsidRDefault="0079036B">
      <w:pPr>
        <w:tabs>
          <w:tab w:val="left" w:pos="426"/>
        </w:tabs>
        <w:jc w:val="both"/>
        <w:rPr>
          <w:rFonts w:ascii="Marianne" w:hAnsi="Marianne" w:cs="Arial"/>
          <w:spacing w:val="-10"/>
          <w:sz w:val="22"/>
          <w:szCs w:val="22"/>
        </w:rPr>
      </w:pPr>
    </w:p>
    <w:p w14:paraId="748E1260" w14:textId="09D847DB" w:rsidR="0079036B" w:rsidRDefault="0079036B">
      <w:pPr>
        <w:tabs>
          <w:tab w:val="left" w:pos="426"/>
        </w:tabs>
        <w:jc w:val="both"/>
        <w:rPr>
          <w:rFonts w:ascii="Marianne" w:hAnsi="Marianne" w:cs="Arial"/>
          <w:spacing w:val="-10"/>
          <w:sz w:val="22"/>
          <w:szCs w:val="22"/>
        </w:rPr>
      </w:pPr>
    </w:p>
    <w:p w14:paraId="49494C10" w14:textId="38485E07" w:rsidR="0079036B" w:rsidRDefault="0079036B">
      <w:pPr>
        <w:tabs>
          <w:tab w:val="left" w:pos="426"/>
        </w:tabs>
        <w:jc w:val="both"/>
        <w:rPr>
          <w:rFonts w:ascii="Marianne" w:hAnsi="Marianne" w:cs="Arial"/>
          <w:spacing w:val="-10"/>
          <w:sz w:val="22"/>
          <w:szCs w:val="22"/>
        </w:rPr>
      </w:pPr>
    </w:p>
    <w:p w14:paraId="4B4C081C" w14:textId="6B5AC400" w:rsidR="0079036B" w:rsidRDefault="0079036B">
      <w:pPr>
        <w:tabs>
          <w:tab w:val="left" w:pos="426"/>
        </w:tabs>
        <w:jc w:val="both"/>
        <w:rPr>
          <w:rFonts w:ascii="Marianne" w:hAnsi="Marianne" w:cs="Arial"/>
          <w:spacing w:val="-10"/>
          <w:sz w:val="22"/>
          <w:szCs w:val="22"/>
        </w:rPr>
      </w:pPr>
    </w:p>
    <w:p w14:paraId="141E2991" w14:textId="2C6F8EE7" w:rsidR="0079036B" w:rsidRDefault="0079036B">
      <w:pPr>
        <w:tabs>
          <w:tab w:val="left" w:pos="426"/>
        </w:tabs>
        <w:jc w:val="both"/>
        <w:rPr>
          <w:rFonts w:ascii="Marianne" w:hAnsi="Marianne" w:cs="Arial"/>
          <w:spacing w:val="-10"/>
          <w:sz w:val="22"/>
          <w:szCs w:val="22"/>
        </w:rPr>
      </w:pPr>
    </w:p>
    <w:p w14:paraId="4EC9F255" w14:textId="77777777" w:rsidR="0079036B" w:rsidRDefault="0079036B">
      <w:pPr>
        <w:tabs>
          <w:tab w:val="left" w:pos="426"/>
        </w:tabs>
        <w:jc w:val="both"/>
        <w:rPr>
          <w:rFonts w:ascii="Marianne" w:hAnsi="Marianne" w:cs="Arial"/>
          <w:spacing w:val="-10"/>
          <w:sz w:val="22"/>
          <w:szCs w:val="22"/>
        </w:rPr>
      </w:pPr>
    </w:p>
    <w:p w14:paraId="510DE0A1" w14:textId="77777777" w:rsidR="00ED6803" w:rsidRDefault="00ED6803">
      <w:pPr>
        <w:tabs>
          <w:tab w:val="left" w:pos="426"/>
        </w:tabs>
        <w:jc w:val="both"/>
        <w:rPr>
          <w:rFonts w:ascii="Marianne" w:hAnsi="Marianne" w:cs="Arial"/>
          <w:spacing w:val="-10"/>
          <w:sz w:val="22"/>
          <w:szCs w:val="22"/>
        </w:rPr>
      </w:pPr>
    </w:p>
    <w:p w14:paraId="1C6F5157" w14:textId="77777777" w:rsidR="00ED680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680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ED6803" w:rsidRDefault="009E0F95">
      <w:r>
        <w:separator/>
      </w:r>
    </w:p>
  </w:endnote>
  <w:endnote w:type="continuationSeparator" w:id="0">
    <w:p w14:paraId="67F0C7FE" w14:textId="77777777" w:rsidR="00ED680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6803" w14:paraId="096B632E" w14:textId="77777777">
      <w:trPr>
        <w:tblHeader/>
      </w:trPr>
      <w:tc>
        <w:tcPr>
          <w:tcW w:w="3513" w:type="dxa"/>
          <w:shd w:val="clear" w:color="auto" w:fill="66CCFF"/>
        </w:tcPr>
        <w:p w14:paraId="65B04F45" w14:textId="77777777" w:rsidR="00ED680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5DC77ED8" w:rsidR="00ED6803" w:rsidRDefault="00E26BBA" w:rsidP="0079036B">
          <w:pPr>
            <w:shd w:val="clear" w:color="auto" w:fill="66CCFF"/>
            <w:snapToGrid w:val="0"/>
            <w:jc w:val="center"/>
            <w:rPr>
              <w:rFonts w:ascii="Marianne" w:hAnsi="Marianne" w:cs="Arial"/>
              <w:b/>
              <w:bCs/>
            </w:rPr>
          </w:pPr>
          <w:r>
            <w:rPr>
              <w:rFonts w:ascii="Marianne" w:hAnsi="Marianne" w:cs="Arial"/>
              <w:b/>
              <w:i/>
              <w:iCs/>
            </w:rPr>
            <w:t>25-USID03-016</w:t>
          </w:r>
        </w:p>
      </w:tc>
      <w:tc>
        <w:tcPr>
          <w:tcW w:w="900" w:type="dxa"/>
          <w:shd w:val="clear" w:color="auto" w:fill="66CCFF"/>
        </w:tcPr>
        <w:p w14:paraId="5B0098F6" w14:textId="77777777" w:rsidR="00ED680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426165FD" w:rsidR="00ED680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F60F56">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14:paraId="2D9DE0A5" w14:textId="77777777" w:rsidR="00ED680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4DECBB2F" w:rsidR="00ED680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F60F56">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ED6803" w:rsidRDefault="00ED680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ED6803" w:rsidRDefault="009E0F95">
      <w:r>
        <w:separator/>
      </w:r>
    </w:p>
  </w:footnote>
  <w:footnote w:type="continuationSeparator" w:id="0">
    <w:p w14:paraId="51EB12FA" w14:textId="77777777" w:rsidR="00ED6803" w:rsidRDefault="009E0F95">
      <w:r>
        <w:continuationSeparator/>
      </w:r>
    </w:p>
  </w:footnote>
  <w:footnote w:id="1">
    <w:p w14:paraId="64ED33D0" w14:textId="77777777" w:rsidR="00ED6803"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AE9953D"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E0F4DD4"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ED680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4F605B"/>
    <w:rsid w:val="00545AF6"/>
    <w:rsid w:val="0079036B"/>
    <w:rsid w:val="009E0F95"/>
    <w:rsid w:val="00A52838"/>
    <w:rsid w:val="00B452A9"/>
    <w:rsid w:val="00C83DDA"/>
    <w:rsid w:val="00C84044"/>
    <w:rsid w:val="00E12F03"/>
    <w:rsid w:val="00E26BBA"/>
    <w:rsid w:val="00EC48AF"/>
    <w:rsid w:val="00ED6803"/>
    <w:rsid w:val="00F60F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76421516">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2.xml><?xml version="1.0" encoding="utf-8"?>
<ds:datastoreItem xmlns:ds="http://schemas.openxmlformats.org/officeDocument/2006/customXml" ds:itemID="{C24A464D-1D40-42D1-A8EE-1039F45B3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9FDDEC-931A-4538-9E34-17FB7D2F563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e46aff47-c2c7-45ab-8960-ec180fbfc250"/>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BE219C2-5E73-4B2D-9488-F7329C61A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3532</Words>
  <Characters>19427</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22914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POTIER Christina ADJ ADM PAL 1CL AE</cp:lastModifiedBy>
  <cp:revision>13</cp:revision>
  <cp:lastPrinted>2023-09-26T08:15:00Z</cp:lastPrinted>
  <dcterms:created xsi:type="dcterms:W3CDTF">2024-11-18T12:53:00Z</dcterms:created>
  <dcterms:modified xsi:type="dcterms:W3CDTF">2025-11-06T12:24:00Z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